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C494F73" w14:textId="77777777" w:rsidR="00365CFB" w:rsidRPr="003A45D0" w:rsidRDefault="00365CFB" w:rsidP="00873EEB">
      <w:pPr>
        <w:pStyle w:val="NormalnyWeb"/>
        <w:spacing w:before="0" w:after="0"/>
        <w:jc w:val="right"/>
        <w:rPr>
          <w:b/>
        </w:rPr>
      </w:pPr>
      <w:r w:rsidRPr="003A45D0">
        <w:rPr>
          <w:b/>
          <w:i/>
          <w:spacing w:val="4"/>
          <w:sz w:val="22"/>
          <w:szCs w:val="22"/>
        </w:rPr>
        <w:t xml:space="preserve">Załącznik nr </w:t>
      </w:r>
      <w:r w:rsidR="00A46938">
        <w:rPr>
          <w:b/>
          <w:i/>
          <w:spacing w:val="4"/>
          <w:sz w:val="22"/>
          <w:szCs w:val="22"/>
        </w:rPr>
        <w:t>4</w:t>
      </w:r>
      <w:r w:rsidRPr="003A45D0">
        <w:rPr>
          <w:b/>
          <w:i/>
          <w:spacing w:val="4"/>
          <w:sz w:val="22"/>
          <w:szCs w:val="22"/>
        </w:rPr>
        <w:t xml:space="preserve"> do SWZ</w:t>
      </w:r>
      <w:r w:rsidR="003A45D0" w:rsidRPr="003A45D0">
        <w:rPr>
          <w:b/>
          <w:i/>
          <w:spacing w:val="4"/>
          <w:sz w:val="22"/>
          <w:szCs w:val="22"/>
        </w:rPr>
        <w:t xml:space="preserve"> składany </w:t>
      </w:r>
      <w:r w:rsidR="008605C2">
        <w:rPr>
          <w:b/>
          <w:i/>
          <w:spacing w:val="4"/>
          <w:sz w:val="22"/>
          <w:szCs w:val="22"/>
        </w:rPr>
        <w:t>wraz z ofertą (jeśli dotyczy)</w:t>
      </w:r>
    </w:p>
    <w:p w14:paraId="3379DDD2" w14:textId="77777777" w:rsidR="00865923" w:rsidRDefault="00865923" w:rsidP="00865923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4"/>
        <w:gridCol w:w="5226"/>
      </w:tblGrid>
      <w:tr w:rsidR="00865923" w:rsidRPr="00655900" w14:paraId="12BF37D7" w14:textId="77777777" w:rsidTr="00865923"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3FA278" w14:textId="77777777" w:rsidR="00865923" w:rsidRDefault="00865923" w:rsidP="00865923">
            <w:pPr>
              <w:jc w:val="both"/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Zamawiający:</w:t>
            </w:r>
          </w:p>
          <w:p w14:paraId="5548C5FC" w14:textId="77777777" w:rsidR="00865923" w:rsidRDefault="00865923" w:rsidP="00865923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Gmina Puck</w:t>
            </w:r>
          </w:p>
          <w:p w14:paraId="63E04011" w14:textId="77777777" w:rsidR="00865923" w:rsidRDefault="00865923" w:rsidP="00865923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84-100 Puck, ul. 10 Lutego 29</w:t>
            </w:r>
          </w:p>
          <w:p w14:paraId="2D06BF1E" w14:textId="77777777" w:rsidR="00865923" w:rsidRPr="00655900" w:rsidRDefault="00865923" w:rsidP="00AA2F7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ADCC" w14:textId="77777777" w:rsidR="00865923" w:rsidRDefault="008605C2" w:rsidP="0086592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Podmioty w imieniu których składane jest oświadczenie</w:t>
            </w:r>
            <w:r w:rsidR="00865923">
              <w:rPr>
                <w:rFonts w:ascii="Times New Roman" w:hAnsi="Times New Roman"/>
              </w:rPr>
              <w:t>:</w:t>
            </w:r>
          </w:p>
          <w:p w14:paraId="57BE6B63" w14:textId="77777777" w:rsidR="00865923" w:rsidRDefault="008605C2" w:rsidP="00865923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865923">
              <w:rPr>
                <w:rFonts w:ascii="Times New Roman" w:hAnsi="Times New Roman"/>
              </w:rPr>
              <w:t>……………………………………………………</w:t>
            </w:r>
            <w:r w:rsidR="00BE6F54">
              <w:rPr>
                <w:rFonts w:ascii="Times New Roman" w:hAnsi="Times New Roman"/>
              </w:rPr>
              <w:t>…</w:t>
            </w:r>
          </w:p>
          <w:p w14:paraId="3F2A8D9B" w14:textId="77777777" w:rsidR="00865923" w:rsidRDefault="00865923" w:rsidP="00865923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</w:t>
            </w:r>
            <w:r w:rsidR="008605C2">
              <w:rPr>
                <w:rFonts w:ascii="Times New Roman" w:hAnsi="Times New Roman"/>
              </w:rPr>
              <w:t>…</w:t>
            </w:r>
            <w:r w:rsidR="00BE6F54">
              <w:rPr>
                <w:rFonts w:ascii="Times New Roman" w:hAnsi="Times New Roman"/>
              </w:rPr>
              <w:t>…</w:t>
            </w:r>
          </w:p>
          <w:p w14:paraId="5E874893" w14:textId="77777777" w:rsidR="00865923" w:rsidRDefault="008605C2" w:rsidP="00865923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="00865923">
              <w:rPr>
                <w:rFonts w:ascii="Times New Roman" w:hAnsi="Times New Roman"/>
              </w:rPr>
              <w:t>……………………………………………………</w:t>
            </w:r>
            <w:r>
              <w:rPr>
                <w:rFonts w:ascii="Times New Roman" w:hAnsi="Times New Roman"/>
              </w:rPr>
              <w:t>…</w:t>
            </w:r>
            <w:r w:rsidR="00BE6F54">
              <w:rPr>
                <w:rFonts w:ascii="Times New Roman" w:hAnsi="Times New Roman"/>
              </w:rPr>
              <w:t>.</w:t>
            </w:r>
          </w:p>
          <w:p w14:paraId="06F8245F" w14:textId="77777777" w:rsidR="008605C2" w:rsidRDefault="008605C2" w:rsidP="00865923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………………………………………………………</w:t>
            </w:r>
            <w:r w:rsidR="00BE6F54">
              <w:rPr>
                <w:rFonts w:ascii="Times New Roman" w:hAnsi="Times New Roman"/>
              </w:rPr>
              <w:t>…</w:t>
            </w:r>
          </w:p>
          <w:p w14:paraId="7897F260" w14:textId="77777777" w:rsidR="008605C2" w:rsidRDefault="008605C2" w:rsidP="00865923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3……………………………………………………….</w:t>
            </w:r>
            <w:r w:rsidR="00BE6F54">
              <w:rPr>
                <w:rFonts w:ascii="Times New Roman" w:hAnsi="Times New Roman"/>
              </w:rPr>
              <w:t>.</w:t>
            </w:r>
          </w:p>
          <w:p w14:paraId="783A50F8" w14:textId="77777777" w:rsidR="008605C2" w:rsidRDefault="008605C2" w:rsidP="00BE6F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…………………………………………………………</w:t>
            </w:r>
          </w:p>
          <w:p w14:paraId="70414349" w14:textId="77777777" w:rsidR="00865923" w:rsidRPr="00655900" w:rsidRDefault="00865923" w:rsidP="00BE6F54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(pełna nazwa/firma, adres)</w:t>
            </w:r>
          </w:p>
        </w:tc>
      </w:tr>
    </w:tbl>
    <w:p w14:paraId="4CCDF15F" w14:textId="77777777" w:rsidR="00365CFB" w:rsidRDefault="00365CFB" w:rsidP="00865923">
      <w:pPr>
        <w:spacing w:line="360" w:lineRule="auto"/>
      </w:pPr>
    </w:p>
    <w:p w14:paraId="13B1A12E" w14:textId="77777777" w:rsidR="00365CFB" w:rsidRDefault="00365CFB" w:rsidP="00BE6F54">
      <w:pPr>
        <w:spacing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E83270">
        <w:rPr>
          <w:rFonts w:ascii="Times New Roman" w:eastAsia="Calibri" w:hAnsi="Times New Roman" w:cs="Times New Roman"/>
          <w:b/>
          <w:u w:val="single"/>
        </w:rPr>
        <w:t xml:space="preserve">Oświadczenie </w:t>
      </w:r>
    </w:p>
    <w:p w14:paraId="2081291F" w14:textId="77777777" w:rsidR="008605C2" w:rsidRDefault="008605C2" w:rsidP="00BE6F54">
      <w:pPr>
        <w:spacing w:line="360" w:lineRule="auto"/>
        <w:jc w:val="center"/>
        <w:rPr>
          <w:rFonts w:ascii="Times New Roman" w:eastAsia="Calibri" w:hAnsi="Times New Roman" w:cs="Times New Roman"/>
          <w:b/>
        </w:rPr>
      </w:pPr>
      <w:r w:rsidRPr="00E83270">
        <w:rPr>
          <w:rFonts w:ascii="Times New Roman" w:eastAsia="Calibri" w:hAnsi="Times New Roman" w:cs="Times New Roman"/>
          <w:b/>
        </w:rPr>
        <w:t>składane na podstawie art. 1</w:t>
      </w:r>
      <w:r>
        <w:rPr>
          <w:rFonts w:ascii="Times New Roman" w:eastAsia="Calibri" w:hAnsi="Times New Roman" w:cs="Times New Roman"/>
          <w:b/>
        </w:rPr>
        <w:t>17</w:t>
      </w:r>
      <w:r w:rsidRPr="00E83270">
        <w:rPr>
          <w:rFonts w:ascii="Times New Roman" w:eastAsia="Calibri" w:hAnsi="Times New Roman" w:cs="Times New Roman"/>
          <w:b/>
        </w:rPr>
        <w:t xml:space="preserve"> ust. </w:t>
      </w:r>
      <w:r>
        <w:rPr>
          <w:rFonts w:ascii="Times New Roman" w:eastAsia="Calibri" w:hAnsi="Times New Roman" w:cs="Times New Roman"/>
          <w:b/>
        </w:rPr>
        <w:t>4</w:t>
      </w:r>
      <w:r w:rsidRPr="00E83270">
        <w:rPr>
          <w:rFonts w:ascii="Times New Roman" w:eastAsia="Calibri" w:hAnsi="Times New Roman" w:cs="Times New Roman"/>
          <w:b/>
        </w:rPr>
        <w:t xml:space="preserve"> ustawy </w:t>
      </w:r>
      <w:r>
        <w:rPr>
          <w:rFonts w:ascii="Times New Roman" w:eastAsia="Calibri" w:hAnsi="Times New Roman" w:cs="Times New Roman"/>
          <w:b/>
        </w:rPr>
        <w:t>PZP</w:t>
      </w:r>
    </w:p>
    <w:p w14:paraId="161341B6" w14:textId="77777777" w:rsidR="00BE6F54" w:rsidRPr="00BE6F54" w:rsidRDefault="00BE6F54" w:rsidP="00BE6F54">
      <w:pPr>
        <w:spacing w:line="36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(</w:t>
      </w:r>
      <w:r w:rsidRPr="00BE6F54">
        <w:rPr>
          <w:rFonts w:ascii="Times New Roman" w:eastAsia="Calibri" w:hAnsi="Times New Roman" w:cs="Times New Roman"/>
          <w:b/>
        </w:rPr>
        <w:t xml:space="preserve">podział zadań </w:t>
      </w:r>
      <w:r>
        <w:rPr>
          <w:rFonts w:ascii="Times New Roman" w:eastAsia="Calibri" w:hAnsi="Times New Roman" w:cs="Times New Roman"/>
          <w:b/>
        </w:rPr>
        <w:t>W</w:t>
      </w:r>
      <w:r w:rsidRPr="00BE6F54">
        <w:rPr>
          <w:rFonts w:ascii="Times New Roman" w:eastAsia="Calibri" w:hAnsi="Times New Roman" w:cs="Times New Roman"/>
          <w:b/>
        </w:rPr>
        <w:t>ykonawców wspólnie ubiegających się o udzielenie zamówienia</w:t>
      </w:r>
      <w:r>
        <w:rPr>
          <w:rFonts w:ascii="Times New Roman" w:eastAsia="Calibri" w:hAnsi="Times New Roman" w:cs="Times New Roman"/>
          <w:b/>
        </w:rPr>
        <w:t>)</w:t>
      </w:r>
    </w:p>
    <w:p w14:paraId="7BCCA679" w14:textId="77777777" w:rsidR="002D6321" w:rsidRPr="004B4A86" w:rsidRDefault="002D6321" w:rsidP="00CA11EC">
      <w:pPr>
        <w:rPr>
          <w:rFonts w:ascii="Times New Roman" w:eastAsia="Calibri" w:hAnsi="Times New Roman" w:cs="Times New Roman"/>
          <w:b/>
          <w:u w:val="single"/>
        </w:rPr>
      </w:pPr>
    </w:p>
    <w:p w14:paraId="751B7B78" w14:textId="565ED3DD" w:rsidR="00365CFB" w:rsidRDefault="00365CFB" w:rsidP="00365CFB">
      <w:pPr>
        <w:jc w:val="both"/>
      </w:pPr>
      <w:r>
        <w:rPr>
          <w:rFonts w:ascii="Times New Roman" w:hAnsi="Times New Roman" w:cs="Times New Roman"/>
          <w:sz w:val="22"/>
          <w:szCs w:val="22"/>
        </w:rPr>
        <w:t xml:space="preserve">Na potrzeby postępowania o udzielenie zamówienia publicznego pn.: </w:t>
      </w:r>
      <w:r w:rsidR="00AA3E65">
        <w:rPr>
          <w:rFonts w:ascii="Times New Roman" w:hAnsi="Times New Roman" w:cs="Times New Roman"/>
          <w:b/>
          <w:color w:val="000000"/>
          <w:sz w:val="22"/>
          <w:szCs w:val="22"/>
        </w:rPr>
        <w:t>„</w:t>
      </w:r>
      <w:r w:rsidR="00D720B5" w:rsidRPr="00D720B5">
        <w:rPr>
          <w:rFonts w:ascii="Times New Roman" w:hAnsi="Times New Roman" w:cs="Times New Roman"/>
          <w:b/>
          <w:bCs/>
          <w:sz w:val="22"/>
          <w:szCs w:val="22"/>
        </w:rPr>
        <w:t>Dostawa wraz z wdrożeniem urządzeń oraz systemu wizyjnego</w:t>
      </w:r>
      <w:r w:rsidR="00AA3E65">
        <w:rPr>
          <w:rFonts w:ascii="Times New Roman" w:hAnsi="Times New Roman" w:cs="Times New Roman"/>
          <w:b/>
          <w:sz w:val="22"/>
          <w:szCs w:val="22"/>
        </w:rPr>
        <w:t>”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prowadzonego przez </w:t>
      </w:r>
      <w:r>
        <w:rPr>
          <w:rFonts w:ascii="Times New Roman" w:hAnsi="Times New Roman" w:cs="Times New Roman"/>
          <w:b/>
          <w:sz w:val="22"/>
          <w:szCs w:val="22"/>
        </w:rPr>
        <w:t>Gminę Puck</w:t>
      </w:r>
      <w:r>
        <w:rPr>
          <w:rFonts w:ascii="Times New Roman" w:hAnsi="Times New Roman" w:cs="Times New Roman"/>
          <w:sz w:val="22"/>
          <w:szCs w:val="22"/>
        </w:rPr>
        <w:t xml:space="preserve"> oświadczam, co następuje:</w:t>
      </w:r>
    </w:p>
    <w:p w14:paraId="3A5CB330" w14:textId="77777777" w:rsidR="008605C2" w:rsidRDefault="008605C2" w:rsidP="00365CFB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1531760" w14:textId="77777777" w:rsidR="00AA3C91" w:rsidRDefault="008605C2" w:rsidP="00AA3C91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 w:cs="Times New Roman"/>
          <w:bCs/>
          <w:sz w:val="22"/>
          <w:szCs w:val="22"/>
        </w:rPr>
      </w:pPr>
      <w:bookmarkStart w:id="0" w:name="_Hlk64961450"/>
      <w:r w:rsidRPr="00CA11EC">
        <w:rPr>
          <w:rFonts w:ascii="Times New Roman" w:hAnsi="Times New Roman" w:cs="Times New Roman"/>
          <w:bCs/>
          <w:sz w:val="22"/>
          <w:szCs w:val="22"/>
        </w:rPr>
        <w:t xml:space="preserve">Działając jako pełnomocnik podmiotów, w imieniu których składane jest oświadczenie </w:t>
      </w:r>
      <w:bookmarkEnd w:id="0"/>
      <w:r w:rsidRPr="00CA11EC">
        <w:rPr>
          <w:rFonts w:ascii="Times New Roman" w:hAnsi="Times New Roman" w:cs="Times New Roman"/>
          <w:bCs/>
          <w:sz w:val="22"/>
          <w:szCs w:val="22"/>
        </w:rPr>
        <w:t>oświadczam, że:</w:t>
      </w:r>
      <w:bookmarkStart w:id="1" w:name="_Hlk64961495"/>
    </w:p>
    <w:p w14:paraId="3BB476AC" w14:textId="77777777" w:rsidR="00AA3C91" w:rsidRPr="00AA3C91" w:rsidRDefault="00AA3C91" w:rsidP="00AA3C91">
      <w:pPr>
        <w:numPr>
          <w:ilvl w:val="0"/>
          <w:numId w:val="94"/>
        </w:numPr>
        <w:suppressAutoHyphens w:val="0"/>
        <w:autoSpaceDE w:val="0"/>
        <w:autoSpaceDN w:val="0"/>
        <w:adjustRightInd w:val="0"/>
        <w:ind w:left="284" w:hanging="284"/>
        <w:rPr>
          <w:rFonts w:ascii="Times New Roman" w:hAnsi="Times New Roman" w:cs="Times New Roman"/>
          <w:sz w:val="22"/>
          <w:szCs w:val="22"/>
          <w:lang w:eastAsia="pl-PL"/>
        </w:rPr>
      </w:pPr>
      <w:r w:rsidRPr="00AA3C91">
        <w:rPr>
          <w:rFonts w:ascii="Times New Roman" w:hAnsi="Times New Roman" w:cs="Times New Roman"/>
          <w:sz w:val="22"/>
          <w:szCs w:val="22"/>
          <w:lang w:eastAsia="pl-PL"/>
        </w:rPr>
        <w:t>następujące roboty budowlane, dostawy lub usługi:</w:t>
      </w:r>
      <w:r>
        <w:rPr>
          <w:rFonts w:ascii="Times New Roman" w:hAnsi="Times New Roman" w:cs="Times New Roman"/>
          <w:sz w:val="22"/>
          <w:szCs w:val="22"/>
          <w:lang w:eastAsia="pl-PL"/>
        </w:rPr>
        <w:t xml:space="preserve"> </w:t>
      </w:r>
      <w:r w:rsidRPr="00AA3C91">
        <w:rPr>
          <w:rFonts w:ascii="Times New Roman" w:hAnsi="Times New Roman" w:cs="Times New Roman"/>
          <w:sz w:val="22"/>
          <w:szCs w:val="22"/>
          <w:lang w:eastAsia="pl-PL"/>
        </w:rPr>
        <w:t>………………………………………</w:t>
      </w:r>
      <w:r>
        <w:rPr>
          <w:rFonts w:ascii="Times New Roman" w:hAnsi="Times New Roman" w:cs="Times New Roman"/>
          <w:sz w:val="22"/>
          <w:szCs w:val="22"/>
          <w:lang w:eastAsia="pl-PL"/>
        </w:rPr>
        <w:t>…………</w:t>
      </w:r>
    </w:p>
    <w:p w14:paraId="15397230" w14:textId="77777777" w:rsidR="00AA3C91" w:rsidRPr="00AA3C91" w:rsidRDefault="00AA3C91" w:rsidP="00AA3C91">
      <w:pPr>
        <w:suppressAutoHyphens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eastAsia="pl-PL"/>
        </w:rPr>
      </w:pPr>
      <w:r w:rsidRPr="00AA3C91">
        <w:rPr>
          <w:rFonts w:ascii="Times New Roman" w:hAnsi="Times New Roman" w:cs="Times New Roman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2"/>
          <w:szCs w:val="22"/>
          <w:lang w:eastAsia="pl-PL"/>
        </w:rPr>
        <w:t>………………………………………………………………………</w:t>
      </w:r>
    </w:p>
    <w:p w14:paraId="57DE5CC6" w14:textId="77777777" w:rsidR="00AA3C91" w:rsidRPr="00AA3C91" w:rsidRDefault="00AA3C91" w:rsidP="00AA3C91">
      <w:pPr>
        <w:tabs>
          <w:tab w:val="left" w:pos="567"/>
        </w:tabs>
        <w:spacing w:line="276" w:lineRule="auto"/>
        <w:contextualSpacing/>
        <w:rPr>
          <w:rFonts w:ascii="Times New Roman" w:hAnsi="Times New Roman" w:cs="Times New Roman"/>
          <w:sz w:val="22"/>
          <w:szCs w:val="22"/>
          <w:lang w:eastAsia="pl-PL"/>
        </w:rPr>
      </w:pPr>
      <w:r w:rsidRPr="00AA3C91">
        <w:rPr>
          <w:rFonts w:ascii="Times New Roman" w:hAnsi="Times New Roman" w:cs="Times New Roman"/>
          <w:sz w:val="22"/>
          <w:szCs w:val="22"/>
          <w:lang w:eastAsia="pl-PL"/>
        </w:rPr>
        <w:t xml:space="preserve">wykona </w:t>
      </w:r>
      <w:r>
        <w:rPr>
          <w:rFonts w:ascii="Times New Roman" w:hAnsi="Times New Roman" w:cs="Times New Roman"/>
          <w:sz w:val="22"/>
          <w:szCs w:val="22"/>
          <w:lang w:eastAsia="pl-PL"/>
        </w:rPr>
        <w:t>W</w:t>
      </w:r>
      <w:r w:rsidRPr="00AA3C91">
        <w:rPr>
          <w:rFonts w:ascii="Times New Roman" w:hAnsi="Times New Roman" w:cs="Times New Roman"/>
          <w:sz w:val="22"/>
          <w:szCs w:val="22"/>
          <w:lang w:eastAsia="pl-PL"/>
        </w:rPr>
        <w:t>ykonawca: ……………………………………………………..…………………………………………………</w:t>
      </w:r>
      <w:r>
        <w:rPr>
          <w:rFonts w:ascii="Times New Roman" w:hAnsi="Times New Roman" w:cs="Times New Roman"/>
          <w:sz w:val="22"/>
          <w:szCs w:val="22"/>
          <w:lang w:eastAsia="pl-PL"/>
        </w:rPr>
        <w:t>….</w:t>
      </w:r>
    </w:p>
    <w:p w14:paraId="089A00C2" w14:textId="77777777" w:rsidR="00AA3C91" w:rsidRPr="00AA3C91" w:rsidRDefault="00AA3C91" w:rsidP="00AA3C91">
      <w:pPr>
        <w:tabs>
          <w:tab w:val="left" w:pos="567"/>
        </w:tabs>
        <w:spacing w:line="276" w:lineRule="auto"/>
        <w:contextualSpacing/>
        <w:rPr>
          <w:rFonts w:ascii="Times New Roman" w:hAnsi="Times New Roman" w:cs="Times New Roman"/>
          <w:sz w:val="22"/>
          <w:szCs w:val="22"/>
          <w:lang w:eastAsia="pl-PL"/>
        </w:rPr>
      </w:pPr>
    </w:p>
    <w:bookmarkEnd w:id="1"/>
    <w:p w14:paraId="171BCA60" w14:textId="77777777" w:rsidR="00AA3C91" w:rsidRPr="00AA3C91" w:rsidRDefault="00AA3C91" w:rsidP="00AA3C91">
      <w:pPr>
        <w:numPr>
          <w:ilvl w:val="0"/>
          <w:numId w:val="94"/>
        </w:numPr>
        <w:suppressAutoHyphens w:val="0"/>
        <w:autoSpaceDE w:val="0"/>
        <w:autoSpaceDN w:val="0"/>
        <w:adjustRightInd w:val="0"/>
        <w:ind w:left="284" w:hanging="284"/>
        <w:rPr>
          <w:rFonts w:ascii="Times New Roman" w:hAnsi="Times New Roman" w:cs="Times New Roman"/>
          <w:sz w:val="22"/>
          <w:szCs w:val="22"/>
          <w:lang w:eastAsia="pl-PL"/>
        </w:rPr>
      </w:pPr>
      <w:r w:rsidRPr="00AA3C91">
        <w:rPr>
          <w:rFonts w:ascii="Times New Roman" w:hAnsi="Times New Roman" w:cs="Times New Roman"/>
          <w:sz w:val="22"/>
          <w:szCs w:val="22"/>
          <w:lang w:eastAsia="pl-PL"/>
        </w:rPr>
        <w:t>następujące roboty budowlane, dostawy lub usługi: ………………………………………</w:t>
      </w:r>
      <w:r>
        <w:rPr>
          <w:rFonts w:ascii="Times New Roman" w:hAnsi="Times New Roman" w:cs="Times New Roman"/>
          <w:sz w:val="22"/>
          <w:szCs w:val="22"/>
          <w:lang w:eastAsia="pl-PL"/>
        </w:rPr>
        <w:t>…………</w:t>
      </w:r>
    </w:p>
    <w:p w14:paraId="202F8BAF" w14:textId="77777777" w:rsidR="00AA3C91" w:rsidRPr="00AA3C91" w:rsidRDefault="00AA3C91" w:rsidP="00AA3C91">
      <w:pPr>
        <w:suppressAutoHyphens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  <w:lang w:eastAsia="pl-PL"/>
        </w:rPr>
      </w:pPr>
      <w:r w:rsidRPr="00AA3C91">
        <w:rPr>
          <w:rFonts w:ascii="Times New Roman" w:hAnsi="Times New Roman" w:cs="Times New Roman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2"/>
          <w:szCs w:val="22"/>
          <w:lang w:eastAsia="pl-PL"/>
        </w:rPr>
        <w:t>………………………………………………………………………</w:t>
      </w:r>
    </w:p>
    <w:p w14:paraId="5B0E8500" w14:textId="77777777" w:rsidR="00AA3C91" w:rsidRPr="00AA3C91" w:rsidRDefault="00AA3C91" w:rsidP="00AA3C91">
      <w:pPr>
        <w:tabs>
          <w:tab w:val="left" w:pos="567"/>
        </w:tabs>
        <w:spacing w:line="276" w:lineRule="auto"/>
        <w:contextualSpacing/>
        <w:rPr>
          <w:rFonts w:ascii="Times New Roman" w:hAnsi="Times New Roman" w:cs="Times New Roman"/>
          <w:sz w:val="22"/>
          <w:szCs w:val="22"/>
          <w:lang w:eastAsia="pl-PL"/>
        </w:rPr>
      </w:pPr>
      <w:r w:rsidRPr="00AA3C91">
        <w:rPr>
          <w:rFonts w:ascii="Times New Roman" w:hAnsi="Times New Roman" w:cs="Times New Roman"/>
          <w:sz w:val="22"/>
          <w:szCs w:val="22"/>
          <w:lang w:eastAsia="pl-PL"/>
        </w:rPr>
        <w:t xml:space="preserve">wykona </w:t>
      </w:r>
      <w:r>
        <w:rPr>
          <w:rFonts w:ascii="Times New Roman" w:hAnsi="Times New Roman" w:cs="Times New Roman"/>
          <w:sz w:val="22"/>
          <w:szCs w:val="22"/>
          <w:lang w:eastAsia="pl-PL"/>
        </w:rPr>
        <w:t>W</w:t>
      </w:r>
      <w:r w:rsidRPr="00AA3C91">
        <w:rPr>
          <w:rFonts w:ascii="Times New Roman" w:hAnsi="Times New Roman" w:cs="Times New Roman"/>
          <w:sz w:val="22"/>
          <w:szCs w:val="22"/>
          <w:lang w:eastAsia="pl-PL"/>
        </w:rPr>
        <w:t>ykonawca: ……………………………………………………..…………………………………………………</w:t>
      </w:r>
      <w:r>
        <w:rPr>
          <w:rFonts w:ascii="Times New Roman" w:hAnsi="Times New Roman" w:cs="Times New Roman"/>
          <w:sz w:val="22"/>
          <w:szCs w:val="22"/>
          <w:lang w:eastAsia="pl-PL"/>
        </w:rPr>
        <w:t>….</w:t>
      </w:r>
    </w:p>
    <w:p w14:paraId="57113554" w14:textId="77777777" w:rsidR="00AA3C91" w:rsidRDefault="00AA3C91">
      <w:pPr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14:paraId="4A37B9AC" w14:textId="77777777" w:rsidR="00AA3C91" w:rsidRDefault="00AA3C91">
      <w:pPr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1"/>
        <w:gridCol w:w="5737"/>
      </w:tblGrid>
      <w:tr w:rsidR="00FE0A7F" w:rsidRPr="00EC4150" w14:paraId="2BEA90E3" w14:textId="77777777" w:rsidTr="009D6B26">
        <w:trPr>
          <w:trHeight w:val="913"/>
        </w:trPr>
        <w:tc>
          <w:tcPr>
            <w:tcW w:w="2721" w:type="dxa"/>
            <w:vAlign w:val="center"/>
          </w:tcPr>
          <w:p w14:paraId="56DAD360" w14:textId="77777777" w:rsidR="00FE0A7F" w:rsidRPr="00EC4150" w:rsidRDefault="00FE0A7F" w:rsidP="00BE6F5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150">
              <w:rPr>
                <w:rFonts w:ascii="Times New Roman" w:hAnsi="Times New Roman" w:cs="Times New Roman"/>
                <w:sz w:val="20"/>
                <w:szCs w:val="20"/>
              </w:rPr>
              <w:t>Miejscowość</w:t>
            </w:r>
            <w:r w:rsidR="00BE6F5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C4150">
              <w:rPr>
                <w:rFonts w:ascii="Times New Roman" w:hAnsi="Times New Roman" w:cs="Times New Roman"/>
                <w:sz w:val="20"/>
                <w:szCs w:val="20"/>
              </w:rPr>
              <w:t>i data</w:t>
            </w:r>
          </w:p>
        </w:tc>
        <w:tc>
          <w:tcPr>
            <w:tcW w:w="5737" w:type="dxa"/>
            <w:vAlign w:val="center"/>
          </w:tcPr>
          <w:p w14:paraId="23EBE630" w14:textId="77777777" w:rsidR="00FE0A7F" w:rsidRPr="00BE6F54" w:rsidRDefault="00FE0A7F" w:rsidP="00BE6F54">
            <w:pPr>
              <w:jc w:val="center"/>
            </w:pPr>
            <w:r w:rsidRPr="00EC27CC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podpis osoby uprawnione</w:t>
            </w:r>
            <w:r w:rsidR="00BE6F54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j</w:t>
            </w:r>
            <w:r w:rsidRPr="00EC27CC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 xml:space="preserve"> do reprezentowania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W</w:t>
            </w:r>
            <w:r w:rsidRPr="00EC27CC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ykonawc</w:t>
            </w:r>
            <w:r w:rsidR="00BE6F54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ów wspólnie ubiegających się o udzielenie zamówienia</w:t>
            </w:r>
          </w:p>
        </w:tc>
      </w:tr>
      <w:tr w:rsidR="00FE0A7F" w:rsidRPr="007C58E1" w14:paraId="6F149F07" w14:textId="77777777" w:rsidTr="009D6B26">
        <w:trPr>
          <w:trHeight w:val="816"/>
        </w:trPr>
        <w:tc>
          <w:tcPr>
            <w:tcW w:w="2721" w:type="dxa"/>
          </w:tcPr>
          <w:p w14:paraId="60C518F3" w14:textId="77777777" w:rsidR="00FE0A7F" w:rsidRPr="007C58E1" w:rsidRDefault="00FE0A7F" w:rsidP="009D6B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5AFCDF" w14:textId="77777777" w:rsidR="00FE0A7F" w:rsidRPr="007C58E1" w:rsidRDefault="00FE0A7F" w:rsidP="009D6B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A39B47" w14:textId="77777777" w:rsidR="00FE0A7F" w:rsidRPr="007C58E1" w:rsidRDefault="00FE0A7F" w:rsidP="009D6B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58E1">
              <w:rPr>
                <w:rFonts w:ascii="Times New Roman" w:hAnsi="Times New Roman" w:cs="Times New Roman"/>
                <w:sz w:val="20"/>
                <w:szCs w:val="20"/>
              </w:rPr>
              <w:t xml:space="preserve">  ……………………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…………</w:t>
            </w:r>
          </w:p>
        </w:tc>
        <w:tc>
          <w:tcPr>
            <w:tcW w:w="5737" w:type="dxa"/>
          </w:tcPr>
          <w:p w14:paraId="6C88C955" w14:textId="77777777" w:rsidR="00FE0A7F" w:rsidRPr="007C58E1" w:rsidRDefault="00FE0A7F" w:rsidP="00BE6F54">
            <w:pPr>
              <w:rPr>
                <w:rFonts w:ascii="Times New Roman" w:hAnsi="Times New Roman" w:cs="Times New Roman"/>
                <w:i/>
                <w:position w:val="16"/>
                <w:sz w:val="20"/>
                <w:szCs w:val="20"/>
              </w:rPr>
            </w:pPr>
          </w:p>
          <w:p w14:paraId="56A0BA36" w14:textId="77777777" w:rsidR="00FE0A7F" w:rsidRPr="007C58E1" w:rsidRDefault="00FE0A7F" w:rsidP="009D6B26">
            <w:pPr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7C58E1">
              <w:rPr>
                <w:rFonts w:ascii="Times New Roman" w:hAnsi="Times New Roman" w:cs="Times New Roman"/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0525C196" w14:textId="77777777" w:rsidR="007C58E1" w:rsidRDefault="007C58E1">
      <w:pPr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14:paraId="14805CA7" w14:textId="77777777" w:rsidR="007C58E1" w:rsidRDefault="007C58E1">
      <w:pPr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14:paraId="1B6F3F3F" w14:textId="77777777" w:rsidR="00FE0A7F" w:rsidRDefault="00FE0A7F">
      <w:pPr>
        <w:pStyle w:val="NormalnyWeb"/>
        <w:spacing w:before="0" w:after="0"/>
        <w:jc w:val="both"/>
        <w:rPr>
          <w:bCs/>
          <w:i/>
          <w:spacing w:val="4"/>
          <w:sz w:val="22"/>
          <w:szCs w:val="22"/>
        </w:rPr>
      </w:pPr>
    </w:p>
    <w:sectPr w:rsidR="00FE0A7F" w:rsidSect="00F20F9A">
      <w:headerReference w:type="default" r:id="rId8"/>
      <w:footerReference w:type="default" r:id="rId9"/>
      <w:pgSz w:w="11906" w:h="16838"/>
      <w:pgMar w:top="1560" w:right="1418" w:bottom="993" w:left="141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3E1E3E" w14:textId="77777777" w:rsidR="00801ED5" w:rsidRDefault="00801ED5">
      <w:r>
        <w:separator/>
      </w:r>
    </w:p>
  </w:endnote>
  <w:endnote w:type="continuationSeparator" w:id="0">
    <w:p w14:paraId="6E054A83" w14:textId="77777777" w:rsidR="00801ED5" w:rsidRDefault="0080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5D12F" w14:textId="77777777" w:rsidR="000C2766" w:rsidRDefault="000C2766">
    <w:pPr>
      <w:pStyle w:val="Stopka"/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jc w:val="right"/>
      <w:rPr>
        <w:rFonts w:ascii="Times New Roman" w:hAnsi="Times New Roman" w:cs="Times New Roman"/>
        <w:sz w:val="20"/>
        <w:szCs w:val="20"/>
      </w:rPr>
    </w:pPr>
    <w:r>
      <w:rPr>
        <w:rFonts w:cs="Times New Roman"/>
        <w:sz w:val="20"/>
        <w:szCs w:val="20"/>
      </w:rPr>
      <w:fldChar w:fldCharType="begin"/>
    </w:r>
    <w:r>
      <w:rPr>
        <w:rFonts w:cs="Times New Roman"/>
        <w:sz w:val="20"/>
        <w:szCs w:val="20"/>
      </w:rPr>
      <w:instrText xml:space="preserve"> PAGE </w:instrText>
    </w:r>
    <w:r>
      <w:rPr>
        <w:rFonts w:cs="Times New Roman"/>
        <w:sz w:val="20"/>
        <w:szCs w:val="20"/>
      </w:rPr>
      <w:fldChar w:fldCharType="separate"/>
    </w:r>
    <w:r>
      <w:rPr>
        <w:rFonts w:cs="Times New Roman"/>
        <w:noProof/>
        <w:sz w:val="20"/>
        <w:szCs w:val="20"/>
      </w:rPr>
      <w:t>38</w:t>
    </w:r>
    <w:r>
      <w:rPr>
        <w:rFonts w:cs="Times New Roman"/>
        <w:sz w:val="20"/>
        <w:szCs w:val="20"/>
      </w:rPr>
      <w:fldChar w:fldCharType="end"/>
    </w:r>
  </w:p>
  <w:p w14:paraId="6DC6D4C2" w14:textId="77777777" w:rsidR="000C2766" w:rsidRDefault="000C2766">
    <w:pPr>
      <w:rPr>
        <w:rFonts w:ascii="Times New Roman" w:hAnsi="Times New Roman" w:cs="Times New Roman"/>
        <w:sz w:val="20"/>
        <w:szCs w:val="20"/>
        <w:lang w:eastAsia="pl-PL"/>
      </w:rPr>
    </w:pPr>
  </w:p>
  <w:p w14:paraId="7FDD0AC3" w14:textId="77777777" w:rsidR="000C2766" w:rsidRDefault="000C2766">
    <w:pPr>
      <w:rPr>
        <w:rFonts w:ascii="Times New Roman" w:hAnsi="Times New Roman" w:cs="Times New Roman"/>
        <w:sz w:val="20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51728E" w14:textId="77777777" w:rsidR="00801ED5" w:rsidRDefault="00801ED5">
      <w:r>
        <w:separator/>
      </w:r>
    </w:p>
  </w:footnote>
  <w:footnote w:type="continuationSeparator" w:id="0">
    <w:p w14:paraId="494A2289" w14:textId="77777777" w:rsidR="00801ED5" w:rsidRDefault="00801E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00251" w14:textId="4FC921DD" w:rsidR="000C2766" w:rsidRPr="00A66475" w:rsidRDefault="000C2766">
    <w:pPr>
      <w:pStyle w:val="WW-header"/>
      <w:tabs>
        <w:tab w:val="clear" w:pos="4703"/>
        <w:tab w:val="clear" w:pos="9406"/>
        <w:tab w:val="center" w:pos="4536"/>
        <w:tab w:val="right" w:pos="9072"/>
      </w:tabs>
      <w:jc w:val="both"/>
    </w:pPr>
    <w:r w:rsidRPr="00A66475">
      <w:rPr>
        <w:sz w:val="16"/>
      </w:rPr>
      <w:t xml:space="preserve">Gmina Puck, 84-100 Puck, </w:t>
    </w:r>
    <w:r w:rsidRPr="00A66475">
      <w:rPr>
        <w:sz w:val="16"/>
        <w:szCs w:val="16"/>
      </w:rPr>
      <w:t>ul. 10 Lutego 29</w:t>
    </w:r>
    <w:r w:rsidRPr="00A66475">
      <w:rPr>
        <w:sz w:val="16"/>
      </w:rPr>
      <w:tab/>
    </w:r>
    <w:r w:rsidRPr="00A66475">
      <w:rPr>
        <w:sz w:val="16"/>
      </w:rPr>
      <w:tab/>
      <w:t xml:space="preserve">Znak sprawy: </w:t>
    </w:r>
    <w:r w:rsidRPr="00A66475">
      <w:rPr>
        <w:sz w:val="16"/>
        <w:szCs w:val="16"/>
      </w:rPr>
      <w:t>ZP</w:t>
    </w:r>
    <w:r w:rsidRPr="0003776B">
      <w:rPr>
        <w:sz w:val="16"/>
        <w:szCs w:val="16"/>
      </w:rPr>
      <w:t>.271</w:t>
    </w:r>
    <w:r w:rsidR="0003776B" w:rsidRPr="0003776B">
      <w:rPr>
        <w:sz w:val="16"/>
        <w:szCs w:val="16"/>
      </w:rPr>
      <w:t>.64.</w:t>
    </w:r>
    <w:r w:rsidRPr="0003776B">
      <w:rPr>
        <w:sz w:val="16"/>
        <w:szCs w:val="16"/>
      </w:rPr>
      <w:t>202</w:t>
    </w:r>
    <w:r w:rsidR="00006A07" w:rsidRPr="0003776B">
      <w:rPr>
        <w:sz w:val="16"/>
        <w:szCs w:val="16"/>
      </w:rPr>
      <w:t>5</w:t>
    </w:r>
  </w:p>
  <w:p w14:paraId="62A5C37A" w14:textId="77777777" w:rsidR="000C2766" w:rsidRPr="00A66475" w:rsidRDefault="000C2766">
    <w:pPr>
      <w:pStyle w:val="Tekstpodstawowy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2"/>
        <w:szCs w:val="22"/>
        <w:lang w:eastAsia="ar-SA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48"/>
        </w:tabs>
        <w:ind w:left="348" w:hanging="363"/>
      </w:pPr>
      <w:rPr>
        <w:rFonts w:ascii="Arial" w:hAnsi="Arial" w:cs="Arial" w:hint="default"/>
        <w:b w:val="0"/>
        <w:i w:val="0"/>
        <w:color w:val="00000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272"/>
        </w:tabs>
        <w:ind w:left="1272" w:hanging="360"/>
      </w:pPr>
      <w:rPr>
        <w:rFonts w:ascii="Times New Roman" w:hAnsi="Times New Roman" w:cs="Times New Roman" w:hint="default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925"/>
        </w:tabs>
        <w:ind w:left="925" w:hanging="357"/>
      </w:pPr>
      <w:rPr>
        <w:rFonts w:ascii="Times New Roman" w:eastAsia="Times New Roman" w:hAnsi="Times New Roman" w:cs="Times New Roman" w:hint="default"/>
        <w:b w:val="0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  <w:rPr>
        <w:rFonts w:ascii="Times New Roman" w:hAnsi="Times New Roman" w:cs="Times New Roman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-711"/>
        </w:tabs>
        <w:ind w:left="711" w:hanging="357"/>
      </w:pPr>
      <w:rPr>
        <w:rFonts w:ascii="Times New Roman" w:hAnsi="Times New Roman" w:cs="Times New Roman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  <w:rPr>
        <w:rFonts w:ascii="Times New Roman" w:hAnsi="Times New Roman" w:cs="Times New Roman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color w:val="auto"/>
        <w:sz w:val="22"/>
        <w:szCs w:val="22"/>
        <w:lang w:eastAsia="ar-SA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2"/>
        <w:szCs w:val="22"/>
        <w:lang w:eastAsia="ar-SA"/>
      </w:rPr>
    </w:lvl>
    <w:lvl w:ilvl="2">
      <w:start w:val="1"/>
      <w:numFmt w:val="decimal"/>
      <w:lvlText w:val="%3."/>
      <w:lvlJc w:val="left"/>
      <w:pPr>
        <w:tabs>
          <w:tab w:val="num" w:pos="1353"/>
        </w:tabs>
        <w:ind w:left="1353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2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sz w:val="22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3"/>
      </w:pPr>
      <w:rPr>
        <w:rFonts w:ascii="Times New Roman" w:hAnsi="Times New Roman" w:cs="Times New Roman"/>
        <w:sz w:val="22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1758"/>
        </w:tabs>
        <w:ind w:left="1758" w:hanging="397"/>
      </w:pPr>
      <w:rPr>
        <w:rFonts w:ascii="Times New Roman" w:hAnsi="Times New Roman" w:cs="Times New Roman"/>
        <w:sz w:val="22"/>
        <w:szCs w:val="22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color w:val="auto"/>
        <w:sz w:val="22"/>
        <w:szCs w:val="22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1674"/>
        </w:tabs>
        <w:ind w:left="1674" w:hanging="397"/>
      </w:pPr>
      <w:rPr>
        <w:rFonts w:ascii="Times New Roman" w:eastAsia="Times New Roman" w:hAnsi="Times New Roman" w:cs="Times New Roman"/>
        <w:b w:val="0"/>
        <w:sz w:val="22"/>
        <w:szCs w:val="22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−"/>
      <w:lvlJc w:val="left"/>
      <w:pPr>
        <w:tabs>
          <w:tab w:val="num" w:pos="0"/>
        </w:tabs>
        <w:ind w:left="1571" w:hanging="360"/>
      </w:pPr>
      <w:rPr>
        <w:rFonts w:ascii="Times New Roman" w:hAnsi="Times New Roman" w:cs="Times New Roman" w:hint="default"/>
        <w:b/>
        <w:color w:val="auto"/>
        <w:sz w:val="22"/>
        <w:szCs w:val="22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sz w:val="22"/>
        <w:szCs w:val="22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lowerLetter"/>
      <w:pStyle w:val="N-Lista2"/>
      <w:lvlText w:val="%1)"/>
      <w:lvlJc w:val="left"/>
      <w:pPr>
        <w:tabs>
          <w:tab w:val="num" w:pos="0"/>
        </w:tabs>
        <w:ind w:left="1429" w:hanging="360"/>
      </w:pPr>
      <w:rPr>
        <w:b w:val="0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pStyle w:val="Nagweknr2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decimal"/>
      <w:pStyle w:val="spistrescipoziom1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 w:val="0"/>
        <w:i w:val="0"/>
        <w:color w:val="auto"/>
        <w:sz w:val="20"/>
        <w:szCs w:val="18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224" w:hanging="504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350" w:hanging="648"/>
      </w:pPr>
      <w:rPr>
        <w:rFonts w:ascii="Times New Roman" w:eastAsia="Times New Roman" w:hAnsi="Times New Roman" w:cs="Times New Roman" w:hint="default"/>
        <w:b w:val="0"/>
        <w:i w:val="0"/>
        <w:color w:val="auto"/>
        <w:sz w:val="20"/>
        <w:szCs w:val="18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24" w:hanging="804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800" w:hanging="180"/>
      </w:pPr>
      <w:rPr>
        <w:rFonts w:ascii="Times New Roman" w:hAnsi="Times New Roman" w:cs="Times New Roman" w:hint="default"/>
        <w:b w:val="0"/>
        <w:bCs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upperRoman"/>
      <w:lvlText w:val="%1."/>
      <w:lvlJc w:val="left"/>
      <w:pPr>
        <w:tabs>
          <w:tab w:val="num" w:pos="0"/>
        </w:tabs>
        <w:ind w:left="546" w:hanging="360"/>
      </w:pPr>
      <w:rPr>
        <w:rFonts w:ascii="Times New Roman" w:eastAsia="Times New Roman" w:hAnsi="Times New Roman" w:cs="Times New Roman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543" w:hanging="425"/>
      </w:pPr>
      <w:rPr>
        <w:rFonts w:ascii="Times New Roman" w:hAnsi="Times New Roman" w:cs="Times New Roman" w:hint="default"/>
        <w:b w:val="0"/>
        <w:i w:val="0"/>
        <w:spacing w:val="-1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77" w:hanging="351"/>
      </w:pPr>
      <w:rPr>
        <w:rFonts w:ascii="Times New Roman" w:eastAsia="Times New Roman" w:hAnsi="Times New Roman" w:cs="Times New Roman" w:hint="default"/>
        <w:b w:val="0"/>
        <w:bCs/>
        <w:color w:val="auto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826" w:hanging="35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831" w:hanging="35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2314" w:hanging="35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796" w:hanging="35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5279" w:hanging="35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6761" w:hanging="351"/>
      </w:pPr>
      <w:rPr>
        <w:rFonts w:ascii="Liberation Serif" w:hAnsi="Liberation Serif" w:cs="Liberation Serif" w:hint="default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−"/>
      <w:lvlJc w:val="left"/>
      <w:pPr>
        <w:tabs>
          <w:tab w:val="num" w:pos="0"/>
        </w:tabs>
        <w:ind w:left="1287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" w:eastAsia="Times New Roman" w:hAnsi="Times" w:cs="Times"/>
        <w:b w:val="0"/>
        <w:bCs/>
        <w:color w:val="000000"/>
        <w:sz w:val="22"/>
        <w:szCs w:val="22"/>
      </w:r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57"/>
      </w:pPr>
      <w:rPr>
        <w:rFonts w:ascii="Times New Roman" w:hAnsi="Times New Roman" w:cs="Times New Roman" w:hint="default"/>
        <w:color w:val="auto"/>
        <w:sz w:val="22"/>
        <w:szCs w:val="22"/>
      </w:r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4"/>
      <w:numFmt w:val="bullet"/>
      <w:pStyle w:val="N-Lista"/>
      <w:lvlText w:val="–"/>
      <w:lvlJc w:val="left"/>
      <w:pPr>
        <w:tabs>
          <w:tab w:val="num" w:pos="0"/>
        </w:tabs>
        <w:ind w:left="1400" w:hanging="360"/>
      </w:pPr>
      <w:rPr>
        <w:rFonts w:ascii="Times New Roman" w:hAnsi="Times New Roman" w:cs="Times New Roman" w:hint="default"/>
        <w:color w:val="auto"/>
      </w:r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709"/>
        </w:tabs>
        <w:ind w:left="1800" w:hanging="720"/>
      </w:pPr>
      <w:rPr>
        <w:rFonts w:ascii="Times New Roman" w:eastAsia="Times New Roman" w:hAnsi="Times New Roman" w:cs="Times New Roman"/>
        <w:b w:val="0"/>
        <w:bCs w:val="0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1551" w:hanging="360"/>
      </w:pPr>
      <w:rPr>
        <w:rFonts w:ascii="Times New Roman" w:hAnsi="Times New Roman" w:cs="Arial" w:hint="default"/>
        <w:b w:val="0"/>
        <w:i w:val="0"/>
        <w:color w:val="auto"/>
        <w:spacing w:val="-1"/>
        <w:sz w:val="22"/>
        <w:szCs w:val="24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1494" w:hanging="360"/>
      </w:pPr>
      <w:rPr>
        <w:rFonts w:ascii="Times New Roman" w:hAnsi="Times New Roman" w:cs="Times New Roman" w:hint="default"/>
        <w:sz w:val="22"/>
      </w:r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i w:val="0"/>
        <w:color w:val="auto"/>
        <w:sz w:val="22"/>
      </w:r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2"/>
        <w:lang w:val="pl-PL"/>
      </w:r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color w:val="auto"/>
        <w:spacing w:val="4"/>
        <w:sz w:val="22"/>
        <w:szCs w:val="22"/>
      </w:r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2"/>
        <w:szCs w:val="22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decimal"/>
      <w:pStyle w:val="WW-Lista2"/>
      <w:lvlText w:val="%1)"/>
      <w:lvlJc w:val="left"/>
      <w:pPr>
        <w:tabs>
          <w:tab w:val="num" w:pos="720"/>
        </w:tabs>
        <w:ind w:left="720" w:hanging="363"/>
      </w:pPr>
      <w:rPr>
        <w:rFonts w:hint="default"/>
        <w:b w:val="0"/>
        <w:color w:val="000000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i w:val="0"/>
        <w:color w:val="auto"/>
        <w:sz w:val="22"/>
        <w:szCs w:val="22"/>
      </w:r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349"/>
        </w:tabs>
        <w:ind w:left="1069" w:hanging="360"/>
      </w:pPr>
      <w:rPr>
        <w:rFonts w:ascii="Times New Roman" w:hAnsi="Times New Roman" w:cs="Times New Roman" w:hint="default"/>
        <w:b w:val="0"/>
        <w:i w:val="0"/>
        <w:sz w:val="24"/>
        <w:szCs w:val="18"/>
        <w:lang w:eastAsia="ar-SA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pacing w:val="-1"/>
        <w:sz w:val="22"/>
        <w:szCs w:val="22"/>
      </w:r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  <w:spacing w:val="4"/>
        <w:sz w:val="22"/>
        <w:szCs w:val="22"/>
      </w:rPr>
    </w:lvl>
  </w:abstractNum>
  <w:abstractNum w:abstractNumId="39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−"/>
      <w:lvlJc w:val="left"/>
      <w:pPr>
        <w:tabs>
          <w:tab w:val="num" w:pos="0"/>
        </w:tabs>
        <w:ind w:left="5180" w:hanging="360"/>
      </w:pPr>
      <w:rPr>
        <w:rFonts w:ascii="Times New Roman" w:hAnsi="Times New Roman" w:cs="Times New Roman" w:hint="default"/>
        <w:color w:val="000000"/>
        <w:shd w:val="clear" w:color="auto" w:fill="FFFFFF"/>
        <w:lang w:val="pl-PL"/>
      </w:rPr>
    </w:lvl>
  </w:abstractNum>
  <w:abstractNum w:abstractNumId="40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3"/>
      <w:numFmt w:val="decimal"/>
      <w:pStyle w:val="U-11"/>
      <w:lvlText w:val="%1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  <w:b/>
      </w:rPr>
    </w:lvl>
  </w:abstractNum>
  <w:abstractNum w:abstractNumId="42" w15:restartNumberingAfterBreak="0">
    <w:nsid w:val="0000002B"/>
    <w:multiLevelType w:val="singleLevel"/>
    <w:tmpl w:val="0000002B"/>
    <w:name w:val="WW8Num43"/>
    <w:lvl w:ilvl="0">
      <w:start w:val="1"/>
      <w:numFmt w:val="bullet"/>
      <w:lvlText w:val="-"/>
      <w:lvlJc w:val="left"/>
      <w:pPr>
        <w:tabs>
          <w:tab w:val="num" w:pos="1780"/>
        </w:tabs>
        <w:ind w:left="1780" w:hanging="363"/>
      </w:pPr>
      <w:rPr>
        <w:rFonts w:ascii="Symbol" w:hAnsi="Symbol" w:cs="Symbol" w:hint="default"/>
        <w:sz w:val="22"/>
        <w:szCs w:val="22"/>
      </w:rPr>
    </w:lvl>
  </w:abstractNum>
  <w:abstractNum w:abstractNumId="43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−"/>
      <w:lvlJc w:val="left"/>
      <w:pPr>
        <w:tabs>
          <w:tab w:val="num" w:pos="0"/>
        </w:tabs>
        <w:ind w:left="1800" w:hanging="360"/>
      </w:pPr>
      <w:rPr>
        <w:rFonts w:ascii="Times New Roman" w:hAnsi="Times New Roman" w:cs="Times New Roman" w:hint="default"/>
        <w:sz w:val="22"/>
        <w:szCs w:val="22"/>
        <w:lang w:eastAsia="ar-SA"/>
      </w:rPr>
    </w:lvl>
  </w:abstractNum>
  <w:abstractNum w:abstractNumId="44" w15:restartNumberingAfterBreak="0">
    <w:nsid w:val="0000002D"/>
    <w:multiLevelType w:val="single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</w:abstractNum>
  <w:abstractNum w:abstractNumId="45" w15:restartNumberingAfterBreak="0">
    <w:nsid w:val="0000002E"/>
    <w:multiLevelType w:val="single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46" w15:restartNumberingAfterBreak="0">
    <w:nsid w:val="0000002F"/>
    <w:multiLevelType w:val="multilevel"/>
    <w:tmpl w:val="0000002F"/>
    <w:name w:val="WW8Num47"/>
    <w:lvl w:ilvl="0">
      <w:start w:val="1"/>
      <w:numFmt w:val="decimal"/>
      <w:pStyle w:val="Nagweknr3"/>
      <w:lvlText w:val="%1)"/>
      <w:lvlJc w:val="left"/>
      <w:pPr>
        <w:tabs>
          <w:tab w:val="num" w:pos="0"/>
        </w:tabs>
        <w:ind w:left="70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48" w15:restartNumberingAfterBreak="0">
    <w:nsid w:val="00000031"/>
    <w:multiLevelType w:val="singleLevel"/>
    <w:tmpl w:val="90AEF9A6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208" w:hanging="360"/>
      </w:pPr>
      <w:rPr>
        <w:rFonts w:ascii="Times New Roman" w:hAnsi="Times New Roman" w:cs="Times New Roman" w:hint="default"/>
        <w:b/>
        <w:bCs/>
        <w:i w:val="0"/>
        <w:color w:val="auto"/>
        <w:sz w:val="22"/>
        <w:szCs w:val="22"/>
        <w:lang w:eastAsia="ar-SA"/>
      </w:rPr>
    </w:lvl>
  </w:abstractNum>
  <w:abstractNum w:abstractNumId="49" w15:restartNumberingAfterBreak="0">
    <w:nsid w:val="00000032"/>
    <w:multiLevelType w:val="singleLevel"/>
    <w:tmpl w:val="00000032"/>
    <w:name w:val="WW8Num50"/>
    <w:lvl w:ilvl="0">
      <w:start w:val="1"/>
      <w:numFmt w:val="bullet"/>
      <w:lvlText w:val="−"/>
      <w:lvlJc w:val="left"/>
      <w:pPr>
        <w:tabs>
          <w:tab w:val="num" w:pos="0"/>
        </w:tabs>
        <w:ind w:left="1551" w:hanging="360"/>
      </w:pPr>
      <w:rPr>
        <w:rFonts w:ascii="Times New Roman" w:hAnsi="Times New Roman" w:cs="Times New Roman" w:hint="default"/>
        <w:color w:val="000000"/>
        <w:sz w:val="22"/>
        <w:szCs w:val="22"/>
      </w:rPr>
    </w:lvl>
  </w:abstractNum>
  <w:abstractNum w:abstractNumId="50" w15:restartNumberingAfterBreak="0">
    <w:nsid w:val="00000033"/>
    <w:multiLevelType w:val="multilevel"/>
    <w:tmpl w:val="00000033"/>
    <w:name w:val="WW8Num51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4"/>
    <w:multiLevelType w:val="singleLevel"/>
    <w:tmpl w:val="00000034"/>
    <w:name w:val="WW8Num52"/>
    <w:lvl w:ilvl="0">
      <w:start w:val="1"/>
      <w:numFmt w:val="decimal"/>
      <w:lvlText w:val="%1)"/>
      <w:lvlJc w:val="left"/>
      <w:pPr>
        <w:tabs>
          <w:tab w:val="num" w:pos="757"/>
        </w:tabs>
        <w:ind w:left="757" w:hanging="397"/>
      </w:pPr>
      <w:rPr>
        <w:rFonts w:ascii="Times New Roman" w:eastAsia="Times New Roman" w:hAnsi="Times New Roman" w:cs="Times New Roman"/>
        <w:color w:val="000000"/>
        <w:sz w:val="22"/>
        <w:szCs w:val="22"/>
      </w:rPr>
    </w:lvl>
  </w:abstractNum>
  <w:abstractNum w:abstractNumId="52" w15:restartNumberingAfterBreak="0">
    <w:nsid w:val="00000035"/>
    <w:multiLevelType w:val="singleLevel"/>
    <w:tmpl w:val="00000035"/>
    <w:name w:val="WW8Num53"/>
    <w:lvl w:ilvl="0">
      <w:start w:val="10"/>
      <w:numFmt w:val="decimal"/>
      <w:lvlText w:val="%1."/>
      <w:lvlJc w:val="left"/>
      <w:pPr>
        <w:tabs>
          <w:tab w:val="num" w:pos="1066"/>
        </w:tabs>
        <w:ind w:left="1066" w:hanging="374"/>
      </w:pPr>
      <w:rPr>
        <w:rFonts w:ascii="Times New Roman" w:hAnsi="Times New Roman" w:cs="Times New Roman" w:hint="default"/>
        <w:b w:val="0"/>
        <w:sz w:val="22"/>
        <w:szCs w:val="22"/>
      </w:rPr>
    </w:lvl>
  </w:abstractNum>
  <w:abstractNum w:abstractNumId="53" w15:restartNumberingAfterBreak="0">
    <w:nsid w:val="00000036"/>
    <w:multiLevelType w:val="singleLevel"/>
    <w:tmpl w:val="00000036"/>
    <w:name w:val="WW8Num54"/>
    <w:lvl w:ilvl="0">
      <w:start w:val="22"/>
      <w:numFmt w:val="decimal"/>
      <w:lvlText w:val="%1."/>
      <w:lvlJc w:val="left"/>
      <w:pPr>
        <w:tabs>
          <w:tab w:val="num" w:pos="1066"/>
        </w:tabs>
        <w:ind w:left="1066" w:hanging="374"/>
      </w:pPr>
      <w:rPr>
        <w:rFonts w:ascii="Times New Roman" w:hAnsi="Times New Roman" w:cs="Times New Roman" w:hint="default"/>
        <w:b w:val="0"/>
        <w:sz w:val="22"/>
        <w:szCs w:val="22"/>
      </w:rPr>
    </w:lvl>
  </w:abstractNum>
  <w:abstractNum w:abstractNumId="54" w15:restartNumberingAfterBreak="0">
    <w:nsid w:val="00000037"/>
    <w:multiLevelType w:val="single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2"/>
        <w:szCs w:val="22"/>
      </w:rPr>
    </w:lvl>
  </w:abstractNum>
  <w:abstractNum w:abstractNumId="55" w15:restartNumberingAfterBreak="0">
    <w:nsid w:val="00000038"/>
    <w:multiLevelType w:val="multilevel"/>
    <w:tmpl w:val="36EEA2E2"/>
    <w:name w:val="WW8Num5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bCs/>
        <w:strike w:val="0"/>
        <w:color w:val="0D0D0D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00000039"/>
    <w:multiLevelType w:val="singleLevel"/>
    <w:tmpl w:val="00000039"/>
    <w:name w:val="WW8Num59"/>
    <w:lvl w:ilvl="0">
      <w:start w:val="1"/>
      <w:numFmt w:val="lowerLetter"/>
      <w:lvlText w:val="%1)"/>
      <w:lvlJc w:val="left"/>
      <w:pPr>
        <w:tabs>
          <w:tab w:val="num" w:pos="1158"/>
        </w:tabs>
        <w:ind w:left="1158" w:hanging="45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18"/>
      </w:rPr>
    </w:lvl>
  </w:abstractNum>
  <w:abstractNum w:abstractNumId="57" w15:restartNumberingAfterBreak="0">
    <w:nsid w:val="0000003A"/>
    <w:multiLevelType w:val="singleLevel"/>
    <w:tmpl w:val="0000003A"/>
    <w:name w:val="WW8Num6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Cs/>
        <w:sz w:val="22"/>
        <w:szCs w:val="22"/>
        <w:lang w:eastAsia="ar-SA"/>
      </w:rPr>
    </w:lvl>
  </w:abstractNum>
  <w:abstractNum w:abstractNumId="58" w15:restartNumberingAfterBreak="0">
    <w:nsid w:val="0000003B"/>
    <w:multiLevelType w:val="singleLevel"/>
    <w:tmpl w:val="0000003B"/>
    <w:name w:val="WW8Num61"/>
    <w:lvl w:ilvl="0">
      <w:start w:val="5"/>
      <w:numFmt w:val="decimal"/>
      <w:lvlText w:val="%1."/>
      <w:lvlJc w:val="left"/>
      <w:pPr>
        <w:tabs>
          <w:tab w:val="num" w:pos="1066"/>
        </w:tabs>
        <w:ind w:left="1066" w:hanging="374"/>
      </w:pPr>
      <w:rPr>
        <w:rFonts w:ascii="Times New Roman" w:hAnsi="Times New Roman" w:cs="Times New Roman" w:hint="default"/>
        <w:b w:val="0"/>
        <w:sz w:val="22"/>
        <w:szCs w:val="22"/>
      </w:rPr>
    </w:lvl>
  </w:abstractNum>
  <w:abstractNum w:abstractNumId="59" w15:restartNumberingAfterBreak="0">
    <w:nsid w:val="0000003C"/>
    <w:multiLevelType w:val="singleLevel"/>
    <w:tmpl w:val="0000003C"/>
    <w:name w:val="WW8Num62"/>
    <w:lvl w:ilvl="0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60" w15:restartNumberingAfterBreak="0">
    <w:nsid w:val="0000003D"/>
    <w:multiLevelType w:val="singleLevel"/>
    <w:tmpl w:val="0000003D"/>
    <w:name w:val="WW8Num63"/>
    <w:lvl w:ilvl="0">
      <w:start w:val="1"/>
      <w:numFmt w:val="decimal"/>
      <w:lvlText w:val="%1)"/>
      <w:lvlJc w:val="left"/>
      <w:pPr>
        <w:tabs>
          <w:tab w:val="num" w:pos="1105"/>
        </w:tabs>
        <w:ind w:left="1105" w:hanging="397"/>
      </w:pPr>
      <w:rPr>
        <w:rFonts w:ascii="Times New Roman" w:eastAsia="Times New Roman" w:hAnsi="Times New Roman" w:cs="Times New Roman"/>
        <w:color w:val="000000"/>
      </w:rPr>
    </w:lvl>
  </w:abstractNum>
  <w:abstractNum w:abstractNumId="61" w15:restartNumberingAfterBreak="0">
    <w:nsid w:val="0000003E"/>
    <w:multiLevelType w:val="singleLevel"/>
    <w:tmpl w:val="0000003E"/>
    <w:name w:val="WW8Num64"/>
    <w:lvl w:ilvl="0">
      <w:start w:val="1"/>
      <w:numFmt w:val="decimal"/>
      <w:lvlText w:val="%1)"/>
      <w:lvlJc w:val="left"/>
      <w:pPr>
        <w:tabs>
          <w:tab w:val="num" w:pos="748"/>
        </w:tabs>
        <w:ind w:left="748" w:hanging="397"/>
      </w:pPr>
      <w:rPr>
        <w:rFonts w:ascii="Times New Roman" w:eastAsia="Times New Roman" w:hAnsi="Times New Roman" w:cs="Times New Roman" w:hint="default"/>
        <w:color w:val="000000"/>
        <w:sz w:val="22"/>
        <w:szCs w:val="22"/>
      </w:rPr>
    </w:lvl>
  </w:abstractNum>
  <w:abstractNum w:abstractNumId="62" w15:restartNumberingAfterBreak="0">
    <w:nsid w:val="0000003F"/>
    <w:multiLevelType w:val="singleLevel"/>
    <w:tmpl w:val="0000003F"/>
    <w:name w:val="WW8Num66"/>
    <w:lvl w:ilvl="0">
      <w:start w:val="12"/>
      <w:numFmt w:val="decimal"/>
      <w:lvlText w:val="%1."/>
      <w:lvlJc w:val="left"/>
      <w:pPr>
        <w:tabs>
          <w:tab w:val="num" w:pos="1066"/>
        </w:tabs>
        <w:ind w:left="1066" w:hanging="374"/>
      </w:pPr>
      <w:rPr>
        <w:rFonts w:ascii="Times New Roman" w:hAnsi="Times New Roman" w:cs="Times New Roman" w:hint="default"/>
        <w:b w:val="0"/>
        <w:sz w:val="22"/>
        <w:szCs w:val="22"/>
      </w:rPr>
    </w:lvl>
  </w:abstractNum>
  <w:abstractNum w:abstractNumId="63" w15:restartNumberingAfterBreak="0">
    <w:nsid w:val="00000040"/>
    <w:multiLevelType w:val="singleLevel"/>
    <w:tmpl w:val="00000040"/>
    <w:name w:val="WW8Num6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/>
        <w:sz w:val="22"/>
        <w:szCs w:val="22"/>
      </w:rPr>
    </w:lvl>
  </w:abstractNum>
  <w:abstractNum w:abstractNumId="64" w15:restartNumberingAfterBreak="0">
    <w:nsid w:val="00000041"/>
    <w:multiLevelType w:val="singleLevel"/>
    <w:tmpl w:val="00000041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65" w15:restartNumberingAfterBreak="0">
    <w:nsid w:val="00000042"/>
    <w:multiLevelType w:val="multilevel"/>
    <w:tmpl w:val="00000042"/>
    <w:name w:val="WW8Num7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6" w15:restartNumberingAfterBreak="0">
    <w:nsid w:val="00000043"/>
    <w:multiLevelType w:val="singleLevel"/>
    <w:tmpl w:val="00000043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</w:rPr>
    </w:lvl>
  </w:abstractNum>
  <w:abstractNum w:abstractNumId="67" w15:restartNumberingAfterBreak="0">
    <w:nsid w:val="00000044"/>
    <w:multiLevelType w:val="singleLevel"/>
    <w:tmpl w:val="44D86BD0"/>
    <w:name w:val="WW8Num72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</w:abstractNum>
  <w:abstractNum w:abstractNumId="68" w15:restartNumberingAfterBreak="0">
    <w:nsid w:val="00000045"/>
    <w:multiLevelType w:val="singleLevel"/>
    <w:tmpl w:val="266A02E4"/>
    <w:name w:val="WW8Num73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57"/>
      </w:pPr>
      <w:rPr>
        <w:rFonts w:ascii="Times New Roman" w:eastAsia="Times New Roman" w:hAnsi="Times New Roman" w:cs="Times New Roman"/>
        <w:color w:val="auto"/>
        <w:sz w:val="22"/>
        <w:szCs w:val="22"/>
        <w:lang w:eastAsia="ar-SA"/>
      </w:rPr>
    </w:lvl>
  </w:abstractNum>
  <w:abstractNum w:abstractNumId="69" w15:restartNumberingAfterBreak="0">
    <w:nsid w:val="00000046"/>
    <w:multiLevelType w:val="multilevel"/>
    <w:tmpl w:val="00000046"/>
    <w:name w:val="WW8Num7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i w:val="0"/>
        <w:iCs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00000047"/>
    <w:multiLevelType w:val="multilevel"/>
    <w:tmpl w:val="00000047"/>
    <w:name w:val="WW8Num7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2"/>
        <w:szCs w:val="22"/>
      </w:rPr>
    </w:lvl>
  </w:abstractNum>
  <w:abstractNum w:abstractNumId="71" w15:restartNumberingAfterBreak="0">
    <w:nsid w:val="00000048"/>
    <w:multiLevelType w:val="multilevel"/>
    <w:tmpl w:val="00000048"/>
    <w:name w:val="WW8Num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Aria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98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  <w:szCs w:val="22"/>
      </w:rPr>
    </w:lvl>
  </w:abstractNum>
  <w:abstractNum w:abstractNumId="72" w15:restartNumberingAfterBreak="0">
    <w:nsid w:val="00000049"/>
    <w:multiLevelType w:val="singleLevel"/>
    <w:tmpl w:val="00000049"/>
    <w:name w:val="WW8Num7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</w:abstractNum>
  <w:abstractNum w:abstractNumId="73" w15:restartNumberingAfterBreak="0">
    <w:nsid w:val="0000004A"/>
    <w:multiLevelType w:val="multilevel"/>
    <w:tmpl w:val="0000004A"/>
    <w:name w:val="WW8Num7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Arial"/>
        <w:b w:val="0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4" w15:restartNumberingAfterBreak="0">
    <w:nsid w:val="0000004B"/>
    <w:multiLevelType w:val="multilevel"/>
    <w:tmpl w:val="0000004B"/>
    <w:name w:val="WW8Num7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0000004C"/>
    <w:multiLevelType w:val="singleLevel"/>
    <w:tmpl w:val="0000004C"/>
    <w:name w:val="WW8Num8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</w:abstractNum>
  <w:abstractNum w:abstractNumId="76" w15:restartNumberingAfterBreak="0">
    <w:nsid w:val="0000004D"/>
    <w:multiLevelType w:val="multilevel"/>
    <w:tmpl w:val="AE50AD16"/>
    <w:name w:val="WW8Num8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7" w15:restartNumberingAfterBreak="0">
    <w:nsid w:val="0000004E"/>
    <w:multiLevelType w:val="singleLevel"/>
    <w:tmpl w:val="0000004E"/>
    <w:name w:val="WW8Num8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4"/>
        <w:szCs w:val="22"/>
      </w:rPr>
    </w:lvl>
  </w:abstractNum>
  <w:abstractNum w:abstractNumId="78" w15:restartNumberingAfterBreak="0">
    <w:nsid w:val="0000004F"/>
    <w:multiLevelType w:val="multilevel"/>
    <w:tmpl w:val="0000004F"/>
    <w:name w:val="WW8Num8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00000050"/>
    <w:multiLevelType w:val="singleLevel"/>
    <w:tmpl w:val="00000050"/>
    <w:name w:val="WW8Num8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80" w15:restartNumberingAfterBreak="0">
    <w:nsid w:val="00000051"/>
    <w:multiLevelType w:val="multilevel"/>
    <w:tmpl w:val="00000051"/>
    <w:name w:val="WW8Num85"/>
    <w:lvl w:ilvl="0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ascii="Times New Roman" w:hAnsi="Times New Roman" w:cs="Times New Roman"/>
        <w:b w:val="0"/>
        <w:bCs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00000052"/>
    <w:multiLevelType w:val="multilevel"/>
    <w:tmpl w:val="00000052"/>
    <w:name w:val="WW8Num86"/>
    <w:lvl w:ilvl="0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00000053"/>
    <w:multiLevelType w:val="multilevel"/>
    <w:tmpl w:val="00000053"/>
    <w:name w:val="WW8Num87"/>
    <w:lvl w:ilvl="0">
      <w:start w:val="1"/>
      <w:numFmt w:val="decimal"/>
      <w:lvlText w:val="%1. "/>
      <w:lvlJc w:val="left"/>
      <w:pPr>
        <w:tabs>
          <w:tab w:val="num" w:pos="283"/>
        </w:tabs>
        <w:ind w:left="11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3" w15:restartNumberingAfterBreak="0">
    <w:nsid w:val="00000054"/>
    <w:multiLevelType w:val="multilevel"/>
    <w:tmpl w:val="00000054"/>
    <w:name w:val="WW8Num88"/>
    <w:lvl w:ilvl="0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00000055"/>
    <w:multiLevelType w:val="multilevel"/>
    <w:tmpl w:val="00000055"/>
    <w:name w:val="WW8Num89"/>
    <w:lvl w:ilvl="0">
      <w:start w:val="3"/>
      <w:numFmt w:val="decimal"/>
      <w:lvlText w:val="%1. "/>
      <w:lvlJc w:val="left"/>
      <w:pPr>
        <w:tabs>
          <w:tab w:val="num" w:pos="283"/>
        </w:tabs>
        <w:ind w:left="567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2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5" w15:restartNumberingAfterBreak="0">
    <w:nsid w:val="00000056"/>
    <w:multiLevelType w:val="singleLevel"/>
    <w:tmpl w:val="00000056"/>
    <w:name w:val="WW8Num9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86" w15:restartNumberingAfterBreak="0">
    <w:nsid w:val="00000057"/>
    <w:multiLevelType w:val="singleLevel"/>
    <w:tmpl w:val="00000057"/>
    <w:name w:val="WW8Num94"/>
    <w:lvl w:ilvl="0">
      <w:start w:val="1"/>
      <w:numFmt w:val="decimal"/>
      <w:lvlText w:val="%1)"/>
      <w:lvlJc w:val="left"/>
      <w:pPr>
        <w:tabs>
          <w:tab w:val="num" w:pos="1105"/>
        </w:tabs>
        <w:ind w:left="1105" w:hanging="397"/>
      </w:pPr>
      <w:rPr>
        <w:rFonts w:ascii="Times New Roman" w:eastAsia="Times New Roman" w:hAnsi="Times New Roman" w:cs="Times New Roman"/>
        <w:color w:val="000000"/>
        <w:sz w:val="22"/>
        <w:szCs w:val="22"/>
      </w:rPr>
    </w:lvl>
  </w:abstractNum>
  <w:abstractNum w:abstractNumId="87" w15:restartNumberingAfterBreak="0">
    <w:nsid w:val="0000005A"/>
    <w:multiLevelType w:val="singleLevel"/>
    <w:tmpl w:val="DB8C1872"/>
    <w:name w:val="WW8Num137"/>
    <w:lvl w:ilvl="0">
      <w:start w:val="1"/>
      <w:numFmt w:val="decimal"/>
      <w:lvlText w:val="%1."/>
      <w:lvlJc w:val="left"/>
      <w:pPr>
        <w:tabs>
          <w:tab w:val="num" w:pos="0"/>
        </w:tabs>
        <w:ind w:left="208" w:hanging="360"/>
      </w:pPr>
      <w:rPr>
        <w:rFonts w:ascii="Times New Roman" w:hAnsi="Times New Roman" w:cs="Times New Roman" w:hint="default"/>
        <w:b/>
        <w:bCs/>
        <w:i w:val="0"/>
        <w:color w:val="auto"/>
        <w:sz w:val="22"/>
        <w:szCs w:val="22"/>
        <w:lang w:eastAsia="ar-SA"/>
      </w:rPr>
    </w:lvl>
  </w:abstractNum>
  <w:abstractNum w:abstractNumId="88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020F2DE5"/>
    <w:multiLevelType w:val="hybridMultilevel"/>
    <w:tmpl w:val="FA4E24FE"/>
    <w:lvl w:ilvl="0" w:tplc="C09E1F6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040A1135"/>
    <w:multiLevelType w:val="hybridMultilevel"/>
    <w:tmpl w:val="B27CE4DC"/>
    <w:lvl w:ilvl="0" w:tplc="0CFECBAA">
      <w:start w:val="1"/>
      <w:numFmt w:val="decimal"/>
      <w:lvlText w:val="%1)"/>
      <w:lvlJc w:val="left"/>
      <w:pPr>
        <w:ind w:left="51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5900" w:hanging="360"/>
      </w:pPr>
    </w:lvl>
    <w:lvl w:ilvl="2" w:tplc="0415001B" w:tentative="1">
      <w:start w:val="1"/>
      <w:numFmt w:val="lowerRoman"/>
      <w:lvlText w:val="%3."/>
      <w:lvlJc w:val="right"/>
      <w:pPr>
        <w:ind w:left="6620" w:hanging="180"/>
      </w:pPr>
    </w:lvl>
    <w:lvl w:ilvl="3" w:tplc="0415000F" w:tentative="1">
      <w:start w:val="1"/>
      <w:numFmt w:val="decimal"/>
      <w:lvlText w:val="%4."/>
      <w:lvlJc w:val="left"/>
      <w:pPr>
        <w:ind w:left="7340" w:hanging="360"/>
      </w:pPr>
    </w:lvl>
    <w:lvl w:ilvl="4" w:tplc="04150019" w:tentative="1">
      <w:start w:val="1"/>
      <w:numFmt w:val="lowerLetter"/>
      <w:lvlText w:val="%5."/>
      <w:lvlJc w:val="left"/>
      <w:pPr>
        <w:ind w:left="8060" w:hanging="360"/>
      </w:pPr>
    </w:lvl>
    <w:lvl w:ilvl="5" w:tplc="0415001B" w:tentative="1">
      <w:start w:val="1"/>
      <w:numFmt w:val="lowerRoman"/>
      <w:lvlText w:val="%6."/>
      <w:lvlJc w:val="right"/>
      <w:pPr>
        <w:ind w:left="8780" w:hanging="180"/>
      </w:pPr>
    </w:lvl>
    <w:lvl w:ilvl="6" w:tplc="0415000F" w:tentative="1">
      <w:start w:val="1"/>
      <w:numFmt w:val="decimal"/>
      <w:lvlText w:val="%7."/>
      <w:lvlJc w:val="left"/>
      <w:pPr>
        <w:ind w:left="9500" w:hanging="360"/>
      </w:pPr>
    </w:lvl>
    <w:lvl w:ilvl="7" w:tplc="04150019" w:tentative="1">
      <w:start w:val="1"/>
      <w:numFmt w:val="lowerLetter"/>
      <w:lvlText w:val="%8."/>
      <w:lvlJc w:val="left"/>
      <w:pPr>
        <w:ind w:left="10220" w:hanging="360"/>
      </w:pPr>
    </w:lvl>
    <w:lvl w:ilvl="8" w:tplc="0415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9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05042052"/>
    <w:multiLevelType w:val="hybridMultilevel"/>
    <w:tmpl w:val="B6D2369C"/>
    <w:lvl w:ilvl="0" w:tplc="B1D259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CE2D60">
      <w:start w:val="1"/>
      <w:numFmt w:val="lowerLetter"/>
      <w:lvlText w:val="%2"/>
      <w:lvlJc w:val="left"/>
      <w:pPr>
        <w:ind w:left="7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9E150E">
      <w:start w:val="1"/>
      <w:numFmt w:val="decimal"/>
      <w:lvlRestart w:val="0"/>
      <w:lvlText w:val="%3)"/>
      <w:lvlJc w:val="left"/>
      <w:pPr>
        <w:ind w:left="1134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D2C128">
      <w:start w:val="1"/>
      <w:numFmt w:val="decimal"/>
      <w:lvlText w:val="%4"/>
      <w:lvlJc w:val="left"/>
      <w:pPr>
        <w:ind w:left="17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04F0A8">
      <w:start w:val="1"/>
      <w:numFmt w:val="lowerLetter"/>
      <w:lvlText w:val="%5"/>
      <w:lvlJc w:val="left"/>
      <w:pPr>
        <w:ind w:left="25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78B0B4">
      <w:start w:val="1"/>
      <w:numFmt w:val="lowerRoman"/>
      <w:lvlText w:val="%6"/>
      <w:lvlJc w:val="left"/>
      <w:pPr>
        <w:ind w:left="3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062E8">
      <w:start w:val="1"/>
      <w:numFmt w:val="decimal"/>
      <w:lvlText w:val="%7"/>
      <w:lvlJc w:val="left"/>
      <w:pPr>
        <w:ind w:left="39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BA66F2">
      <w:start w:val="1"/>
      <w:numFmt w:val="lowerLetter"/>
      <w:lvlText w:val="%8"/>
      <w:lvlJc w:val="left"/>
      <w:pPr>
        <w:ind w:left="46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5CF026">
      <w:start w:val="1"/>
      <w:numFmt w:val="lowerRoman"/>
      <w:lvlText w:val="%9"/>
      <w:lvlJc w:val="left"/>
      <w:pPr>
        <w:ind w:left="53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08AB3763"/>
    <w:multiLevelType w:val="hybridMultilevel"/>
    <w:tmpl w:val="8626C47A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0E27317A"/>
    <w:multiLevelType w:val="hybridMultilevel"/>
    <w:tmpl w:val="2A3CC530"/>
    <w:lvl w:ilvl="0" w:tplc="798EDA7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5" w15:restartNumberingAfterBreak="0">
    <w:nsid w:val="185122ED"/>
    <w:multiLevelType w:val="hybridMultilevel"/>
    <w:tmpl w:val="F80EBCDC"/>
    <w:lvl w:ilvl="0" w:tplc="E54E84AE">
      <w:start w:val="1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26B622">
      <w:start w:val="1"/>
      <w:numFmt w:val="decimal"/>
      <w:lvlText w:val="%2)"/>
      <w:lvlJc w:val="left"/>
      <w:pPr>
        <w:ind w:left="851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26AFFE">
      <w:start w:val="1"/>
      <w:numFmt w:val="lowerRoman"/>
      <w:lvlText w:val="%3"/>
      <w:lvlJc w:val="left"/>
      <w:pPr>
        <w:ind w:left="15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96D486">
      <w:start w:val="1"/>
      <w:numFmt w:val="decimal"/>
      <w:lvlText w:val="%4"/>
      <w:lvlJc w:val="left"/>
      <w:pPr>
        <w:ind w:left="22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9016F6">
      <w:start w:val="1"/>
      <w:numFmt w:val="lowerLetter"/>
      <w:lvlText w:val="%5"/>
      <w:lvlJc w:val="left"/>
      <w:pPr>
        <w:ind w:left="29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120344">
      <w:start w:val="1"/>
      <w:numFmt w:val="lowerRoman"/>
      <w:lvlText w:val="%6"/>
      <w:lvlJc w:val="left"/>
      <w:pPr>
        <w:ind w:left="36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CA94F0">
      <w:start w:val="1"/>
      <w:numFmt w:val="decimal"/>
      <w:lvlText w:val="%7"/>
      <w:lvlJc w:val="left"/>
      <w:pPr>
        <w:ind w:left="43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04C692">
      <w:start w:val="1"/>
      <w:numFmt w:val="lowerLetter"/>
      <w:lvlText w:val="%8"/>
      <w:lvlJc w:val="left"/>
      <w:pPr>
        <w:ind w:left="51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345F9A">
      <w:start w:val="1"/>
      <w:numFmt w:val="lowerRoman"/>
      <w:lvlText w:val="%9"/>
      <w:lvlJc w:val="left"/>
      <w:pPr>
        <w:ind w:left="58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6" w15:restartNumberingAfterBreak="0">
    <w:nsid w:val="18B32FDA"/>
    <w:multiLevelType w:val="hybridMultilevel"/>
    <w:tmpl w:val="4C3AAEF2"/>
    <w:lvl w:ilvl="0" w:tplc="EA3C99B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7" w15:restartNumberingAfterBreak="0">
    <w:nsid w:val="18CE44D3"/>
    <w:multiLevelType w:val="hybridMultilevel"/>
    <w:tmpl w:val="7DA6C316"/>
    <w:lvl w:ilvl="0" w:tplc="A00A2074">
      <w:start w:val="1"/>
      <w:numFmt w:val="decimal"/>
      <w:lvlText w:val="%1)"/>
      <w:lvlJc w:val="left"/>
      <w:pPr>
        <w:ind w:left="1069" w:hanging="360"/>
      </w:pPr>
      <w:rPr>
        <w:rFonts w:ascii="TimesNewRomanPSMT" w:hAnsi="TimesNewRomanPSMT" w:cs="TimesNewRomanPSMT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8" w15:restartNumberingAfterBreak="0">
    <w:nsid w:val="1BB05AC6"/>
    <w:multiLevelType w:val="hybridMultilevel"/>
    <w:tmpl w:val="3516FA24"/>
    <w:lvl w:ilvl="0" w:tplc="E3A000E8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9" w15:restartNumberingAfterBreak="0">
    <w:nsid w:val="22543303"/>
    <w:multiLevelType w:val="hybridMultilevel"/>
    <w:tmpl w:val="9C201AD6"/>
    <w:lvl w:ilvl="0" w:tplc="455436C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0" w15:restartNumberingAfterBreak="0">
    <w:nsid w:val="2A9D737F"/>
    <w:multiLevelType w:val="hybridMultilevel"/>
    <w:tmpl w:val="64965F74"/>
    <w:lvl w:ilvl="0" w:tplc="8F5C4A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1" w15:restartNumberingAfterBreak="0">
    <w:nsid w:val="2DC804C7"/>
    <w:multiLevelType w:val="hybridMultilevel"/>
    <w:tmpl w:val="0D3E7130"/>
    <w:lvl w:ilvl="0" w:tplc="DAEE9196">
      <w:start w:val="1"/>
      <w:numFmt w:val="upperLetter"/>
      <w:lvlText w:val="%1."/>
      <w:lvlJc w:val="left"/>
      <w:pPr>
        <w:ind w:left="502" w:hanging="360"/>
      </w:pPr>
      <w:rPr>
        <w:rFonts w:hint="default"/>
        <w:b/>
        <w:bCs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2" w15:restartNumberingAfterBreak="0">
    <w:nsid w:val="394845BA"/>
    <w:multiLevelType w:val="hybridMultilevel"/>
    <w:tmpl w:val="99D2A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3A5B6713"/>
    <w:multiLevelType w:val="multilevel"/>
    <w:tmpl w:val="494C5C12"/>
    <w:name w:val="WW8Num1592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4" w15:restartNumberingAfterBreak="0">
    <w:nsid w:val="45771739"/>
    <w:multiLevelType w:val="hybridMultilevel"/>
    <w:tmpl w:val="29A86C04"/>
    <w:lvl w:ilvl="0" w:tplc="D33EB12A">
      <w:start w:val="1"/>
      <w:numFmt w:val="lowerLetter"/>
      <w:lvlText w:val="%1)"/>
      <w:lvlJc w:val="left"/>
      <w:pPr>
        <w:ind w:left="1506" w:hanging="360"/>
      </w:pPr>
      <w:rPr>
        <w:rFonts w:ascii="TimesNewRomanPSMT" w:hAnsi="TimesNewRomanPSMT" w:cs="TimesNewRomanPSMT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5" w15:restartNumberingAfterBreak="0">
    <w:nsid w:val="45964848"/>
    <w:multiLevelType w:val="hybridMultilevel"/>
    <w:tmpl w:val="8ED2ACB6"/>
    <w:lvl w:ilvl="0" w:tplc="468AAD6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6" w15:restartNumberingAfterBreak="0">
    <w:nsid w:val="470C6046"/>
    <w:multiLevelType w:val="hybridMultilevel"/>
    <w:tmpl w:val="0B58B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AA8483D"/>
    <w:multiLevelType w:val="hybridMultilevel"/>
    <w:tmpl w:val="29505572"/>
    <w:lvl w:ilvl="0" w:tplc="BBAE9D8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8" w15:restartNumberingAfterBreak="0">
    <w:nsid w:val="511144A8"/>
    <w:multiLevelType w:val="hybridMultilevel"/>
    <w:tmpl w:val="11A8A9DC"/>
    <w:lvl w:ilvl="0" w:tplc="DAF6956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9" w15:restartNumberingAfterBreak="0">
    <w:nsid w:val="54575E5D"/>
    <w:multiLevelType w:val="hybridMultilevel"/>
    <w:tmpl w:val="FB9C15BC"/>
    <w:lvl w:ilvl="0" w:tplc="482AF7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0" w15:restartNumberingAfterBreak="0">
    <w:nsid w:val="550A1E8E"/>
    <w:multiLevelType w:val="multilevel"/>
    <w:tmpl w:val="EBF484B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11" w15:restartNumberingAfterBreak="0">
    <w:nsid w:val="56636ECC"/>
    <w:multiLevelType w:val="hybridMultilevel"/>
    <w:tmpl w:val="9A809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92815D4"/>
    <w:multiLevelType w:val="hybridMultilevel"/>
    <w:tmpl w:val="53042292"/>
    <w:lvl w:ilvl="0" w:tplc="39027A24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3" w15:restartNumberingAfterBreak="0">
    <w:nsid w:val="5CAE5BCC"/>
    <w:multiLevelType w:val="hybridMultilevel"/>
    <w:tmpl w:val="FAB8F100"/>
    <w:lvl w:ilvl="0" w:tplc="1F2A125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4" w15:restartNumberingAfterBreak="0">
    <w:nsid w:val="5CE16EA0"/>
    <w:multiLevelType w:val="hybridMultilevel"/>
    <w:tmpl w:val="9AB476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3D81D5D"/>
    <w:multiLevelType w:val="hybridMultilevel"/>
    <w:tmpl w:val="A01CC94C"/>
    <w:lvl w:ilvl="0" w:tplc="F9E2DF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6" w15:restartNumberingAfterBreak="0">
    <w:nsid w:val="66B57769"/>
    <w:multiLevelType w:val="hybridMultilevel"/>
    <w:tmpl w:val="837008D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6C141743"/>
    <w:multiLevelType w:val="single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118" w15:restartNumberingAfterBreak="0">
    <w:nsid w:val="6ED66381"/>
    <w:multiLevelType w:val="hybridMultilevel"/>
    <w:tmpl w:val="79A07C1E"/>
    <w:lvl w:ilvl="0" w:tplc="55783360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9" w15:restartNumberingAfterBreak="0">
    <w:nsid w:val="6F320E8A"/>
    <w:multiLevelType w:val="hybridMultilevel"/>
    <w:tmpl w:val="5322D77E"/>
    <w:lvl w:ilvl="0" w:tplc="4B08C33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0" w15:restartNumberingAfterBreak="0">
    <w:nsid w:val="72F87624"/>
    <w:multiLevelType w:val="hybridMultilevel"/>
    <w:tmpl w:val="D6F651EC"/>
    <w:lvl w:ilvl="0" w:tplc="8E9A3E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F048CF4">
      <w:start w:val="1"/>
      <w:numFmt w:val="decimal"/>
      <w:lvlText w:val="%3."/>
      <w:lvlJc w:val="right"/>
      <w:pPr>
        <w:ind w:left="606" w:hanging="180"/>
      </w:pPr>
      <w:rPr>
        <w:rFonts w:ascii="Times New Roman" w:eastAsia="Times New Roman" w:hAnsi="Times New Roman" w:cs="Times New Roman" w:hint="default"/>
        <w:b w:val="0"/>
        <w:strike w:val="0"/>
        <w:color w:val="auto"/>
        <w:sz w:val="22"/>
        <w:szCs w:val="22"/>
      </w:rPr>
    </w:lvl>
    <w:lvl w:ilvl="3" w:tplc="B53086FC">
      <w:start w:val="1"/>
      <w:numFmt w:val="decimal"/>
      <w:lvlText w:val="%4)"/>
      <w:lvlJc w:val="left"/>
      <w:pPr>
        <w:ind w:left="518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4" w:tplc="49500E32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47248068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3277B50"/>
    <w:multiLevelType w:val="hybridMultilevel"/>
    <w:tmpl w:val="5DF2A414"/>
    <w:lvl w:ilvl="0" w:tplc="4EC8AB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2" w15:restartNumberingAfterBreak="0">
    <w:nsid w:val="79DB2A29"/>
    <w:multiLevelType w:val="hybridMultilevel"/>
    <w:tmpl w:val="49D6F8DA"/>
    <w:lvl w:ilvl="0" w:tplc="738C1A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4043081">
    <w:abstractNumId w:val="0"/>
  </w:num>
  <w:num w:numId="2" w16cid:durableId="578292204">
    <w:abstractNumId w:val="1"/>
  </w:num>
  <w:num w:numId="3" w16cid:durableId="1403673585">
    <w:abstractNumId w:val="2"/>
  </w:num>
  <w:num w:numId="4" w16cid:durableId="1920288753">
    <w:abstractNumId w:val="3"/>
  </w:num>
  <w:num w:numId="5" w16cid:durableId="762725775">
    <w:abstractNumId w:val="4"/>
  </w:num>
  <w:num w:numId="6" w16cid:durableId="943615372">
    <w:abstractNumId w:val="5"/>
  </w:num>
  <w:num w:numId="7" w16cid:durableId="1461915839">
    <w:abstractNumId w:val="6"/>
  </w:num>
  <w:num w:numId="8" w16cid:durableId="853690643">
    <w:abstractNumId w:val="7"/>
  </w:num>
  <w:num w:numId="9" w16cid:durableId="574321791">
    <w:abstractNumId w:val="8"/>
  </w:num>
  <w:num w:numId="10" w16cid:durableId="1899049919">
    <w:abstractNumId w:val="9"/>
  </w:num>
  <w:num w:numId="11" w16cid:durableId="1918973716">
    <w:abstractNumId w:val="10"/>
  </w:num>
  <w:num w:numId="12" w16cid:durableId="861092427">
    <w:abstractNumId w:val="13"/>
  </w:num>
  <w:num w:numId="13" w16cid:durableId="416560385">
    <w:abstractNumId w:val="15"/>
  </w:num>
  <w:num w:numId="14" w16cid:durableId="365328637">
    <w:abstractNumId w:val="16"/>
  </w:num>
  <w:num w:numId="15" w16cid:durableId="1653752100">
    <w:abstractNumId w:val="17"/>
  </w:num>
  <w:num w:numId="16" w16cid:durableId="1254313342">
    <w:abstractNumId w:val="19"/>
  </w:num>
  <w:num w:numId="17" w16cid:durableId="697198375">
    <w:abstractNumId w:val="22"/>
  </w:num>
  <w:num w:numId="18" w16cid:durableId="375351547">
    <w:abstractNumId w:val="23"/>
  </w:num>
  <w:num w:numId="19" w16cid:durableId="603417632">
    <w:abstractNumId w:val="26"/>
  </w:num>
  <w:num w:numId="20" w16cid:durableId="1259605292">
    <w:abstractNumId w:val="28"/>
  </w:num>
  <w:num w:numId="21" w16cid:durableId="1931698734">
    <w:abstractNumId w:val="29"/>
  </w:num>
  <w:num w:numId="22" w16cid:durableId="1355811613">
    <w:abstractNumId w:val="31"/>
  </w:num>
  <w:num w:numId="23" w16cid:durableId="449931907">
    <w:abstractNumId w:val="33"/>
  </w:num>
  <w:num w:numId="24" w16cid:durableId="1738242833">
    <w:abstractNumId w:val="34"/>
  </w:num>
  <w:num w:numId="25" w16cid:durableId="76950726">
    <w:abstractNumId w:val="35"/>
  </w:num>
  <w:num w:numId="26" w16cid:durableId="1391226536">
    <w:abstractNumId w:val="36"/>
  </w:num>
  <w:num w:numId="27" w16cid:durableId="1992128568">
    <w:abstractNumId w:val="38"/>
  </w:num>
  <w:num w:numId="28" w16cid:durableId="1132094992">
    <w:abstractNumId w:val="40"/>
  </w:num>
  <w:num w:numId="29" w16cid:durableId="1401438420">
    <w:abstractNumId w:val="41"/>
  </w:num>
  <w:num w:numId="30" w16cid:durableId="1274631628">
    <w:abstractNumId w:val="43"/>
  </w:num>
  <w:num w:numId="31" w16cid:durableId="1108158051">
    <w:abstractNumId w:val="44"/>
  </w:num>
  <w:num w:numId="32" w16cid:durableId="1532573822">
    <w:abstractNumId w:val="45"/>
  </w:num>
  <w:num w:numId="33" w16cid:durableId="1950355436">
    <w:abstractNumId w:val="46"/>
  </w:num>
  <w:num w:numId="34" w16cid:durableId="2138452675">
    <w:abstractNumId w:val="47"/>
  </w:num>
  <w:num w:numId="35" w16cid:durableId="854000104">
    <w:abstractNumId w:val="48"/>
  </w:num>
  <w:num w:numId="36" w16cid:durableId="1165634493">
    <w:abstractNumId w:val="54"/>
  </w:num>
  <w:num w:numId="37" w16cid:durableId="738867612">
    <w:abstractNumId w:val="55"/>
  </w:num>
  <w:num w:numId="38" w16cid:durableId="1579363743">
    <w:abstractNumId w:val="57"/>
  </w:num>
  <w:num w:numId="39" w16cid:durableId="1528635574">
    <w:abstractNumId w:val="59"/>
  </w:num>
  <w:num w:numId="40" w16cid:durableId="817305613">
    <w:abstractNumId w:val="63"/>
  </w:num>
  <w:num w:numId="41" w16cid:durableId="1305549151">
    <w:abstractNumId w:val="64"/>
  </w:num>
  <w:num w:numId="42" w16cid:durableId="382559825">
    <w:abstractNumId w:val="65"/>
  </w:num>
  <w:num w:numId="43" w16cid:durableId="1839687352">
    <w:abstractNumId w:val="66"/>
  </w:num>
  <w:num w:numId="44" w16cid:durableId="1571184763">
    <w:abstractNumId w:val="67"/>
  </w:num>
  <w:num w:numId="45" w16cid:durableId="123234506">
    <w:abstractNumId w:val="68"/>
  </w:num>
  <w:num w:numId="46" w16cid:durableId="1465927592">
    <w:abstractNumId w:val="69"/>
  </w:num>
  <w:num w:numId="47" w16cid:durableId="1269118213">
    <w:abstractNumId w:val="70"/>
  </w:num>
  <w:num w:numId="48" w16cid:durableId="927497112">
    <w:abstractNumId w:val="71"/>
  </w:num>
  <w:num w:numId="49" w16cid:durableId="994725074">
    <w:abstractNumId w:val="73"/>
  </w:num>
  <w:num w:numId="50" w16cid:durableId="1184826234">
    <w:abstractNumId w:val="74"/>
  </w:num>
  <w:num w:numId="51" w16cid:durableId="269971448">
    <w:abstractNumId w:val="75"/>
  </w:num>
  <w:num w:numId="52" w16cid:durableId="1446733258">
    <w:abstractNumId w:val="76"/>
  </w:num>
  <w:num w:numId="53" w16cid:durableId="1174495711">
    <w:abstractNumId w:val="77"/>
  </w:num>
  <w:num w:numId="54" w16cid:durableId="2105026574">
    <w:abstractNumId w:val="78"/>
  </w:num>
  <w:num w:numId="55" w16cid:durableId="1708942134">
    <w:abstractNumId w:val="79"/>
  </w:num>
  <w:num w:numId="56" w16cid:durableId="1246958323">
    <w:abstractNumId w:val="80"/>
  </w:num>
  <w:num w:numId="57" w16cid:durableId="478352104">
    <w:abstractNumId w:val="81"/>
  </w:num>
  <w:num w:numId="58" w16cid:durableId="248468546">
    <w:abstractNumId w:val="82"/>
  </w:num>
  <w:num w:numId="59" w16cid:durableId="896166324">
    <w:abstractNumId w:val="83"/>
  </w:num>
  <w:num w:numId="60" w16cid:durableId="1644650504">
    <w:abstractNumId w:val="84"/>
  </w:num>
  <w:num w:numId="61" w16cid:durableId="1351494462">
    <w:abstractNumId w:val="116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350645714">
    <w:abstractNumId w:val="106"/>
  </w:num>
  <w:num w:numId="63" w16cid:durableId="1312714806">
    <w:abstractNumId w:val="120"/>
  </w:num>
  <w:num w:numId="64" w16cid:durableId="364797057">
    <w:abstractNumId w:val="89"/>
  </w:num>
  <w:num w:numId="65" w16cid:durableId="408578682">
    <w:abstractNumId w:val="97"/>
  </w:num>
  <w:num w:numId="66" w16cid:durableId="477114940">
    <w:abstractNumId w:val="109"/>
  </w:num>
  <w:num w:numId="67" w16cid:durableId="1816407430">
    <w:abstractNumId w:val="112"/>
  </w:num>
  <w:num w:numId="68" w16cid:durableId="989599019">
    <w:abstractNumId w:val="107"/>
  </w:num>
  <w:num w:numId="69" w16cid:durableId="1273200515">
    <w:abstractNumId w:val="105"/>
  </w:num>
  <w:num w:numId="70" w16cid:durableId="135726621">
    <w:abstractNumId w:val="104"/>
  </w:num>
  <w:num w:numId="71" w16cid:durableId="840194300">
    <w:abstractNumId w:val="98"/>
  </w:num>
  <w:num w:numId="72" w16cid:durableId="2035688829">
    <w:abstractNumId w:val="122"/>
  </w:num>
  <w:num w:numId="73" w16cid:durableId="1973098848">
    <w:abstractNumId w:val="113"/>
  </w:num>
  <w:num w:numId="74" w16cid:durableId="1067262934">
    <w:abstractNumId w:val="117"/>
  </w:num>
  <w:num w:numId="75" w16cid:durableId="1894922644">
    <w:abstractNumId w:val="121"/>
  </w:num>
  <w:num w:numId="76" w16cid:durableId="297612772">
    <w:abstractNumId w:val="111"/>
  </w:num>
  <w:num w:numId="77" w16cid:durableId="639186396">
    <w:abstractNumId w:val="108"/>
  </w:num>
  <w:num w:numId="78" w16cid:durableId="1788894471">
    <w:abstractNumId w:val="95"/>
  </w:num>
  <w:num w:numId="79" w16cid:durableId="335695399">
    <w:abstractNumId w:val="92"/>
  </w:num>
  <w:num w:numId="80" w16cid:durableId="9376301">
    <w:abstractNumId w:val="91"/>
  </w:num>
  <w:num w:numId="81" w16cid:durableId="179390324">
    <w:abstractNumId w:val="90"/>
  </w:num>
  <w:num w:numId="82" w16cid:durableId="2135442116">
    <w:abstractNumId w:val="101"/>
  </w:num>
  <w:num w:numId="83" w16cid:durableId="336418807">
    <w:abstractNumId w:val="100"/>
  </w:num>
  <w:num w:numId="84" w16cid:durableId="1762481567">
    <w:abstractNumId w:val="96"/>
  </w:num>
  <w:num w:numId="85" w16cid:durableId="1999067375">
    <w:abstractNumId w:val="94"/>
  </w:num>
  <w:num w:numId="86" w16cid:durableId="295375502">
    <w:abstractNumId w:val="115"/>
  </w:num>
  <w:num w:numId="87" w16cid:durableId="1923640127">
    <w:abstractNumId w:val="119"/>
  </w:num>
  <w:num w:numId="88" w16cid:durableId="632636391">
    <w:abstractNumId w:val="118"/>
  </w:num>
  <w:num w:numId="89" w16cid:durableId="866021328">
    <w:abstractNumId w:val="99"/>
  </w:num>
  <w:num w:numId="90" w16cid:durableId="24328664">
    <w:abstractNumId w:val="110"/>
  </w:num>
  <w:num w:numId="91" w16cid:durableId="1292058386">
    <w:abstractNumId w:val="93"/>
  </w:num>
  <w:num w:numId="92" w16cid:durableId="1392343720">
    <w:abstractNumId w:val="88"/>
  </w:num>
  <w:num w:numId="93" w16cid:durableId="1423532453">
    <w:abstractNumId w:val="102"/>
  </w:num>
  <w:num w:numId="94" w16cid:durableId="1402828558">
    <w:abstractNumId w:val="114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EFD"/>
    <w:rsid w:val="00002EB2"/>
    <w:rsid w:val="00006A07"/>
    <w:rsid w:val="000072BD"/>
    <w:rsid w:val="00032AE7"/>
    <w:rsid w:val="00034F7A"/>
    <w:rsid w:val="00036FFF"/>
    <w:rsid w:val="0003776B"/>
    <w:rsid w:val="00047707"/>
    <w:rsid w:val="00093F6F"/>
    <w:rsid w:val="000A0AD6"/>
    <w:rsid w:val="000A68F8"/>
    <w:rsid w:val="000A7C2D"/>
    <w:rsid w:val="000A7D8C"/>
    <w:rsid w:val="000B0F58"/>
    <w:rsid w:val="000B11CE"/>
    <w:rsid w:val="000C2766"/>
    <w:rsid w:val="000D3704"/>
    <w:rsid w:val="00105DEA"/>
    <w:rsid w:val="001115F3"/>
    <w:rsid w:val="00114497"/>
    <w:rsid w:val="00115BD9"/>
    <w:rsid w:val="00143912"/>
    <w:rsid w:val="001452A9"/>
    <w:rsid w:val="00153466"/>
    <w:rsid w:val="00160AAD"/>
    <w:rsid w:val="00161D58"/>
    <w:rsid w:val="00163300"/>
    <w:rsid w:val="001714B0"/>
    <w:rsid w:val="00186EA2"/>
    <w:rsid w:val="001A7FDB"/>
    <w:rsid w:val="001B2A35"/>
    <w:rsid w:val="001B736E"/>
    <w:rsid w:val="001D0EFE"/>
    <w:rsid w:val="001D4940"/>
    <w:rsid w:val="001F2F1A"/>
    <w:rsid w:val="001F7D88"/>
    <w:rsid w:val="0020055D"/>
    <w:rsid w:val="0020230B"/>
    <w:rsid w:val="002062E9"/>
    <w:rsid w:val="00214621"/>
    <w:rsid w:val="00216E74"/>
    <w:rsid w:val="0022438B"/>
    <w:rsid w:val="00226AAD"/>
    <w:rsid w:val="00240A6E"/>
    <w:rsid w:val="0024751C"/>
    <w:rsid w:val="0025733F"/>
    <w:rsid w:val="00257386"/>
    <w:rsid w:val="002653E2"/>
    <w:rsid w:val="00272625"/>
    <w:rsid w:val="002779E2"/>
    <w:rsid w:val="00286BFB"/>
    <w:rsid w:val="0029515E"/>
    <w:rsid w:val="002A0862"/>
    <w:rsid w:val="002C7B44"/>
    <w:rsid w:val="002D5671"/>
    <w:rsid w:val="002D6321"/>
    <w:rsid w:val="002F2820"/>
    <w:rsid w:val="002F651B"/>
    <w:rsid w:val="003002B7"/>
    <w:rsid w:val="00304F61"/>
    <w:rsid w:val="00306C0C"/>
    <w:rsid w:val="00311977"/>
    <w:rsid w:val="00314478"/>
    <w:rsid w:val="00334093"/>
    <w:rsid w:val="00334880"/>
    <w:rsid w:val="00341DF6"/>
    <w:rsid w:val="003421CE"/>
    <w:rsid w:val="00350437"/>
    <w:rsid w:val="00350FDA"/>
    <w:rsid w:val="00352111"/>
    <w:rsid w:val="00364AD8"/>
    <w:rsid w:val="00365CFB"/>
    <w:rsid w:val="003732D1"/>
    <w:rsid w:val="00373A58"/>
    <w:rsid w:val="0038464F"/>
    <w:rsid w:val="0039231F"/>
    <w:rsid w:val="003A45D0"/>
    <w:rsid w:val="003A4B50"/>
    <w:rsid w:val="003B79A4"/>
    <w:rsid w:val="003D6155"/>
    <w:rsid w:val="003E2439"/>
    <w:rsid w:val="003E2F8B"/>
    <w:rsid w:val="003E74D7"/>
    <w:rsid w:val="003F13BC"/>
    <w:rsid w:val="00402B6C"/>
    <w:rsid w:val="00402E91"/>
    <w:rsid w:val="0040394A"/>
    <w:rsid w:val="0040698E"/>
    <w:rsid w:val="004125EB"/>
    <w:rsid w:val="004324A4"/>
    <w:rsid w:val="00434035"/>
    <w:rsid w:val="0043470A"/>
    <w:rsid w:val="0043493B"/>
    <w:rsid w:val="00436A37"/>
    <w:rsid w:val="0043763E"/>
    <w:rsid w:val="00446426"/>
    <w:rsid w:val="00447FD3"/>
    <w:rsid w:val="004570F8"/>
    <w:rsid w:val="00462DDF"/>
    <w:rsid w:val="00491F69"/>
    <w:rsid w:val="004951C7"/>
    <w:rsid w:val="00497EBE"/>
    <w:rsid w:val="004A54DC"/>
    <w:rsid w:val="004B4A86"/>
    <w:rsid w:val="004B52B9"/>
    <w:rsid w:val="004F2148"/>
    <w:rsid w:val="005021E5"/>
    <w:rsid w:val="00504E78"/>
    <w:rsid w:val="00521C31"/>
    <w:rsid w:val="005247D8"/>
    <w:rsid w:val="00530DD4"/>
    <w:rsid w:val="00533CA1"/>
    <w:rsid w:val="00541B56"/>
    <w:rsid w:val="00543102"/>
    <w:rsid w:val="005479DB"/>
    <w:rsid w:val="005654FB"/>
    <w:rsid w:val="005723BC"/>
    <w:rsid w:val="00576A4C"/>
    <w:rsid w:val="00577632"/>
    <w:rsid w:val="005833B7"/>
    <w:rsid w:val="00591427"/>
    <w:rsid w:val="00593006"/>
    <w:rsid w:val="005A31C0"/>
    <w:rsid w:val="005A32BE"/>
    <w:rsid w:val="005C2CFB"/>
    <w:rsid w:val="005C3EC3"/>
    <w:rsid w:val="005D5220"/>
    <w:rsid w:val="005D7703"/>
    <w:rsid w:val="005D7C3D"/>
    <w:rsid w:val="005F1BAC"/>
    <w:rsid w:val="00602A5B"/>
    <w:rsid w:val="00605F74"/>
    <w:rsid w:val="00614A8D"/>
    <w:rsid w:val="00617D82"/>
    <w:rsid w:val="00636402"/>
    <w:rsid w:val="00685C17"/>
    <w:rsid w:val="00687D8D"/>
    <w:rsid w:val="0069229B"/>
    <w:rsid w:val="006A40EE"/>
    <w:rsid w:val="006A42A5"/>
    <w:rsid w:val="006A6195"/>
    <w:rsid w:val="006C2362"/>
    <w:rsid w:val="006C4962"/>
    <w:rsid w:val="006D1777"/>
    <w:rsid w:val="006E136F"/>
    <w:rsid w:val="006F3E03"/>
    <w:rsid w:val="006F5A01"/>
    <w:rsid w:val="007009D1"/>
    <w:rsid w:val="00707181"/>
    <w:rsid w:val="00717A75"/>
    <w:rsid w:val="0072410E"/>
    <w:rsid w:val="007278B5"/>
    <w:rsid w:val="0074206F"/>
    <w:rsid w:val="00744410"/>
    <w:rsid w:val="00750622"/>
    <w:rsid w:val="00750BF5"/>
    <w:rsid w:val="0077028A"/>
    <w:rsid w:val="00781334"/>
    <w:rsid w:val="00790CD5"/>
    <w:rsid w:val="00793236"/>
    <w:rsid w:val="007A0016"/>
    <w:rsid w:val="007A45BE"/>
    <w:rsid w:val="007A52FC"/>
    <w:rsid w:val="007B64AA"/>
    <w:rsid w:val="007C58E1"/>
    <w:rsid w:val="007D0D3E"/>
    <w:rsid w:val="007D33A0"/>
    <w:rsid w:val="007D7F33"/>
    <w:rsid w:val="007E0CCD"/>
    <w:rsid w:val="007E47EB"/>
    <w:rsid w:val="007F1CCF"/>
    <w:rsid w:val="00801ED5"/>
    <w:rsid w:val="00802954"/>
    <w:rsid w:val="0081069A"/>
    <w:rsid w:val="00817E96"/>
    <w:rsid w:val="00820140"/>
    <w:rsid w:val="00832782"/>
    <w:rsid w:val="00835A6F"/>
    <w:rsid w:val="0084342B"/>
    <w:rsid w:val="00843E51"/>
    <w:rsid w:val="0085098D"/>
    <w:rsid w:val="00854C69"/>
    <w:rsid w:val="008605C2"/>
    <w:rsid w:val="00865923"/>
    <w:rsid w:val="00871334"/>
    <w:rsid w:val="00873EEB"/>
    <w:rsid w:val="008811FC"/>
    <w:rsid w:val="008813FD"/>
    <w:rsid w:val="008D457D"/>
    <w:rsid w:val="008D6A25"/>
    <w:rsid w:val="009015CC"/>
    <w:rsid w:val="0090591C"/>
    <w:rsid w:val="00941086"/>
    <w:rsid w:val="00941FDC"/>
    <w:rsid w:val="00943D58"/>
    <w:rsid w:val="009531DC"/>
    <w:rsid w:val="00954512"/>
    <w:rsid w:val="00955606"/>
    <w:rsid w:val="00974B2F"/>
    <w:rsid w:val="009854C0"/>
    <w:rsid w:val="00985974"/>
    <w:rsid w:val="0098638B"/>
    <w:rsid w:val="00987E73"/>
    <w:rsid w:val="009A2151"/>
    <w:rsid w:val="009A47F0"/>
    <w:rsid w:val="009B3047"/>
    <w:rsid w:val="009C2F06"/>
    <w:rsid w:val="009D6221"/>
    <w:rsid w:val="009D6A24"/>
    <w:rsid w:val="009D6B26"/>
    <w:rsid w:val="009D74F2"/>
    <w:rsid w:val="009F6333"/>
    <w:rsid w:val="00A03AD9"/>
    <w:rsid w:val="00A20ADC"/>
    <w:rsid w:val="00A23290"/>
    <w:rsid w:val="00A24A92"/>
    <w:rsid w:val="00A415A6"/>
    <w:rsid w:val="00A46938"/>
    <w:rsid w:val="00A55C22"/>
    <w:rsid w:val="00A633BF"/>
    <w:rsid w:val="00A649F4"/>
    <w:rsid w:val="00A66475"/>
    <w:rsid w:val="00A7432F"/>
    <w:rsid w:val="00A77161"/>
    <w:rsid w:val="00A91F94"/>
    <w:rsid w:val="00AA1449"/>
    <w:rsid w:val="00AA22CB"/>
    <w:rsid w:val="00AA2F78"/>
    <w:rsid w:val="00AA3C91"/>
    <w:rsid w:val="00AA3E65"/>
    <w:rsid w:val="00AA4416"/>
    <w:rsid w:val="00AB0BC0"/>
    <w:rsid w:val="00AB18B8"/>
    <w:rsid w:val="00AC3B69"/>
    <w:rsid w:val="00AC67A5"/>
    <w:rsid w:val="00AD2087"/>
    <w:rsid w:val="00AE2395"/>
    <w:rsid w:val="00AE2B33"/>
    <w:rsid w:val="00AE6626"/>
    <w:rsid w:val="00AF24C1"/>
    <w:rsid w:val="00B1055B"/>
    <w:rsid w:val="00B132D1"/>
    <w:rsid w:val="00B15CEF"/>
    <w:rsid w:val="00B505EE"/>
    <w:rsid w:val="00B60102"/>
    <w:rsid w:val="00B6268F"/>
    <w:rsid w:val="00B7105D"/>
    <w:rsid w:val="00B71553"/>
    <w:rsid w:val="00B869E5"/>
    <w:rsid w:val="00B871F6"/>
    <w:rsid w:val="00B8788E"/>
    <w:rsid w:val="00B951C8"/>
    <w:rsid w:val="00B95347"/>
    <w:rsid w:val="00BA109A"/>
    <w:rsid w:val="00BB3E92"/>
    <w:rsid w:val="00BD3CA4"/>
    <w:rsid w:val="00BE6F54"/>
    <w:rsid w:val="00C075B6"/>
    <w:rsid w:val="00C510E8"/>
    <w:rsid w:val="00C53EDF"/>
    <w:rsid w:val="00C55FDE"/>
    <w:rsid w:val="00C678F7"/>
    <w:rsid w:val="00C7018A"/>
    <w:rsid w:val="00C707AC"/>
    <w:rsid w:val="00C71B94"/>
    <w:rsid w:val="00C81394"/>
    <w:rsid w:val="00C840DF"/>
    <w:rsid w:val="00C91551"/>
    <w:rsid w:val="00C91798"/>
    <w:rsid w:val="00CA11EC"/>
    <w:rsid w:val="00CA162F"/>
    <w:rsid w:val="00CA4F36"/>
    <w:rsid w:val="00CA6FA3"/>
    <w:rsid w:val="00CB63BB"/>
    <w:rsid w:val="00CC2464"/>
    <w:rsid w:val="00CC3BD7"/>
    <w:rsid w:val="00CC5C17"/>
    <w:rsid w:val="00CD71A0"/>
    <w:rsid w:val="00CF7919"/>
    <w:rsid w:val="00D00095"/>
    <w:rsid w:val="00D02EBE"/>
    <w:rsid w:val="00D0512A"/>
    <w:rsid w:val="00D05CF9"/>
    <w:rsid w:val="00D304FF"/>
    <w:rsid w:val="00D30621"/>
    <w:rsid w:val="00D334DE"/>
    <w:rsid w:val="00D45A7A"/>
    <w:rsid w:val="00D574E0"/>
    <w:rsid w:val="00D720B5"/>
    <w:rsid w:val="00D75EF2"/>
    <w:rsid w:val="00D76764"/>
    <w:rsid w:val="00D77E30"/>
    <w:rsid w:val="00D81E0D"/>
    <w:rsid w:val="00D8362E"/>
    <w:rsid w:val="00DA66C1"/>
    <w:rsid w:val="00DC65DD"/>
    <w:rsid w:val="00DD7720"/>
    <w:rsid w:val="00DE1491"/>
    <w:rsid w:val="00DE2549"/>
    <w:rsid w:val="00DE4E8C"/>
    <w:rsid w:val="00E024F3"/>
    <w:rsid w:val="00E0339E"/>
    <w:rsid w:val="00E05EFD"/>
    <w:rsid w:val="00E12A48"/>
    <w:rsid w:val="00E14CBD"/>
    <w:rsid w:val="00E2635A"/>
    <w:rsid w:val="00E324D5"/>
    <w:rsid w:val="00E33DB0"/>
    <w:rsid w:val="00E43D45"/>
    <w:rsid w:val="00E448D7"/>
    <w:rsid w:val="00E5431D"/>
    <w:rsid w:val="00E62FEC"/>
    <w:rsid w:val="00E7046A"/>
    <w:rsid w:val="00E704BB"/>
    <w:rsid w:val="00E74C43"/>
    <w:rsid w:val="00E757ED"/>
    <w:rsid w:val="00E80234"/>
    <w:rsid w:val="00EA183B"/>
    <w:rsid w:val="00EC27CC"/>
    <w:rsid w:val="00EC4150"/>
    <w:rsid w:val="00EF0976"/>
    <w:rsid w:val="00EF0A59"/>
    <w:rsid w:val="00F20F9A"/>
    <w:rsid w:val="00F4755B"/>
    <w:rsid w:val="00F5742E"/>
    <w:rsid w:val="00F6181A"/>
    <w:rsid w:val="00F67FF4"/>
    <w:rsid w:val="00F73450"/>
    <w:rsid w:val="00F73DF1"/>
    <w:rsid w:val="00F8077B"/>
    <w:rsid w:val="00F80BBB"/>
    <w:rsid w:val="00F86F85"/>
    <w:rsid w:val="00F91D76"/>
    <w:rsid w:val="00F953D1"/>
    <w:rsid w:val="00F956E7"/>
    <w:rsid w:val="00F95B95"/>
    <w:rsid w:val="00FC0EFF"/>
    <w:rsid w:val="00FC582E"/>
    <w:rsid w:val="00FD7B62"/>
    <w:rsid w:val="00FE0A7F"/>
    <w:rsid w:val="00FE33F5"/>
    <w:rsid w:val="00FE4B60"/>
    <w:rsid w:val="00FF0066"/>
    <w:rsid w:val="00FF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5147AF9"/>
  <w15:chartTrackingRefBased/>
  <w15:docId w15:val="{4DC7D772-B1C8-485A-9B31-580409C46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" w:hAnsi="Arial" w:cs="Arial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sz w:val="28"/>
      <w:szCs w:val="20"/>
      <w:u w:val="single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tabs>
        <w:tab w:val="left" w:pos="1620"/>
        <w:tab w:val="left" w:pos="2160"/>
      </w:tabs>
      <w:outlineLvl w:val="2"/>
    </w:pPr>
    <w:rPr>
      <w:b/>
      <w:color w:val="0000FF"/>
      <w:sz w:val="28"/>
      <w:szCs w:val="20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sz w:val="28"/>
      <w:szCs w:val="20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  <w:lang w:val="x-none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jc w:val="center"/>
      <w:outlineLvl w:val="8"/>
    </w:pPr>
    <w:rPr>
      <w:b/>
      <w:bCs/>
      <w:color w:val="0000FF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color w:val="auto"/>
      <w:sz w:val="22"/>
      <w:szCs w:val="22"/>
      <w:lang w:eastAsia="ar-SA"/>
    </w:rPr>
  </w:style>
  <w:style w:type="character" w:customStyle="1" w:styleId="WW8Num2z1">
    <w:name w:val="WW8Num2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 w:hint="default"/>
      <w:sz w:val="22"/>
      <w:szCs w:val="22"/>
    </w:rPr>
  </w:style>
  <w:style w:type="character" w:customStyle="1" w:styleId="WW8Num3z1">
    <w:name w:val="WW8Num3z1"/>
    <w:rPr>
      <w:rFonts w:ascii="Arial" w:hAnsi="Arial" w:cs="Arial" w:hint="default"/>
      <w:b w:val="0"/>
      <w:i w:val="0"/>
      <w:color w:val="000000"/>
      <w:sz w:val="24"/>
      <w:szCs w:val="24"/>
    </w:rPr>
  </w:style>
  <w:style w:type="character" w:customStyle="1" w:styleId="WW8Num3z3">
    <w:name w:val="WW8Num3z3"/>
    <w:rPr>
      <w:rFonts w:ascii="Times New Roman" w:eastAsia="Times New Roman" w:hAnsi="Times New Roman" w:cs="Times New Roman" w:hint="default"/>
      <w:b w:val="0"/>
      <w:color w:val="auto"/>
      <w:sz w:val="22"/>
      <w:szCs w:val="22"/>
    </w:rPr>
  </w:style>
  <w:style w:type="character" w:customStyle="1" w:styleId="WW8Num4z0">
    <w:name w:val="WW8Num4z0"/>
    <w:rPr>
      <w:rFonts w:ascii="Times New Roman" w:hAnsi="Times New Roman" w:cs="Times New Roman"/>
      <w:b w:val="0"/>
      <w:color w:val="auto"/>
      <w:sz w:val="22"/>
      <w:szCs w:val="22"/>
      <w:lang w:eastAsia="ar-SA"/>
    </w:rPr>
  </w:style>
  <w:style w:type="character" w:customStyle="1" w:styleId="WW8Num4z1">
    <w:name w:val="WW8Num4z1"/>
    <w:rPr>
      <w:rFonts w:ascii="Times New Roman" w:eastAsia="Times New Roman" w:hAnsi="Times New Roman" w:cs="Times New Roman"/>
      <w:sz w:val="22"/>
      <w:szCs w:val="22"/>
      <w:lang w:eastAsia="ar-SA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/>
      <w:sz w:val="22"/>
    </w:rPr>
  </w:style>
  <w:style w:type="character" w:customStyle="1" w:styleId="WW8Num6z0">
    <w:name w:val="WW8Num6z0"/>
    <w:rPr>
      <w:rFonts w:ascii="Times New Roman" w:eastAsia="Times New Roman" w:hAnsi="Times New Roman" w:cs="Times New Roman"/>
      <w:b w:val="0"/>
      <w:sz w:val="22"/>
    </w:rPr>
  </w:style>
  <w:style w:type="character" w:customStyle="1" w:styleId="WW8Num7z0">
    <w:name w:val="WW8Num7z0"/>
  </w:style>
  <w:style w:type="character" w:customStyle="1" w:styleId="WW8Num7z1">
    <w:name w:val="WW8Num7z1"/>
    <w:rPr>
      <w:rFonts w:ascii="Times New Roman" w:hAnsi="Times New Roman" w:cs="Times New Roman"/>
      <w:sz w:val="22"/>
      <w:lang w:eastAsia="ar-SA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hAnsi="Times New Roman" w:cs="Times New Roman" w:hint="default"/>
      <w:b w:val="0"/>
      <w:color w:val="auto"/>
      <w:sz w:val="22"/>
      <w:szCs w:val="22"/>
    </w:rPr>
  </w:style>
  <w:style w:type="character" w:customStyle="1" w:styleId="WW8Num9z0">
    <w:name w:val="WW8Num9z0"/>
    <w:rPr>
      <w:rFonts w:ascii="Times New Roman" w:hAnsi="Times New Roman" w:cs="Times New Roman"/>
      <w:sz w:val="22"/>
      <w:szCs w:val="22"/>
    </w:rPr>
  </w:style>
  <w:style w:type="character" w:customStyle="1" w:styleId="WW8Num10z0">
    <w:name w:val="WW8Num10z0"/>
    <w:rPr>
      <w:rFonts w:ascii="Times New Roman" w:hAnsi="Times New Roman" w:cs="Times New Roman"/>
      <w:b w:val="0"/>
      <w:color w:val="auto"/>
      <w:sz w:val="22"/>
      <w:szCs w:val="22"/>
    </w:rPr>
  </w:style>
  <w:style w:type="character" w:customStyle="1" w:styleId="WW8Num11z0">
    <w:name w:val="WW8Num11z0"/>
    <w:rPr>
      <w:rFonts w:ascii="Times New Roman" w:eastAsia="Times New Roman" w:hAnsi="Times New Roman" w:cs="Times New Roman"/>
      <w:b w:val="0"/>
      <w:sz w:val="22"/>
      <w:szCs w:val="22"/>
    </w:rPr>
  </w:style>
  <w:style w:type="character" w:customStyle="1" w:styleId="WW8Num12z0">
    <w:name w:val="WW8Num12z0"/>
    <w:rPr>
      <w:rFonts w:ascii="Times New Roman" w:hAnsi="Times New Roman" w:cs="Times New Roman" w:hint="default"/>
      <w:b/>
    </w:rPr>
  </w:style>
  <w:style w:type="character" w:customStyle="1" w:styleId="WW8Num13z0">
    <w:name w:val="WW8Num13z0"/>
    <w:rPr>
      <w:rFonts w:ascii="Times New Roman" w:hAnsi="Times New Roman" w:cs="Times New Roman" w:hint="default"/>
      <w:b/>
      <w:color w:val="auto"/>
      <w:sz w:val="22"/>
      <w:szCs w:val="22"/>
    </w:rPr>
  </w:style>
  <w:style w:type="character" w:customStyle="1" w:styleId="WW8Num14z0">
    <w:name w:val="WW8Num14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15z0">
    <w:name w:val="WW8Num15z0"/>
    <w:rPr>
      <w:rFonts w:ascii="Times New Roman" w:eastAsia="Times New Roman" w:hAnsi="Times New Roman" w:cs="Times New Roman"/>
      <w:b w:val="0"/>
      <w:sz w:val="22"/>
      <w:szCs w:val="22"/>
    </w:rPr>
  </w:style>
  <w:style w:type="character" w:customStyle="1" w:styleId="WW8Num16z0">
    <w:name w:val="WW8Num16z0"/>
    <w:rPr>
      <w:b w:val="0"/>
    </w:rPr>
  </w:style>
  <w:style w:type="character" w:customStyle="1" w:styleId="WW8Num17z0">
    <w:name w:val="WW8Num17z0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7z1">
    <w:name w:val="WW8Num17z1"/>
    <w:rPr>
      <w:b w:val="0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 w:hint="default"/>
      <w:b/>
      <w:bCs w:val="0"/>
      <w:i w:val="0"/>
      <w:color w:val="auto"/>
      <w:sz w:val="20"/>
      <w:szCs w:val="18"/>
      <w:u w:val="none"/>
    </w:rPr>
  </w:style>
  <w:style w:type="character" w:customStyle="1" w:styleId="WW8Num18z1">
    <w:name w:val="WW8Num18z1"/>
    <w:rPr>
      <w:rFonts w:hint="default"/>
      <w:b w:val="0"/>
      <w:i w:val="0"/>
      <w:color w:val="auto"/>
      <w:sz w:val="20"/>
      <w:szCs w:val="18"/>
      <w:u w:val="none"/>
    </w:rPr>
  </w:style>
  <w:style w:type="character" w:customStyle="1" w:styleId="WW8Num18z2">
    <w:name w:val="WW8Num18z2"/>
    <w:rPr>
      <w:rFonts w:ascii="Times New Roman" w:hAnsi="Times New Roman" w:cs="Times New Roman" w:hint="default"/>
      <w:b w:val="0"/>
      <w:i w:val="0"/>
      <w:color w:val="auto"/>
      <w:sz w:val="22"/>
      <w:szCs w:val="22"/>
      <w:u w:val="none"/>
    </w:rPr>
  </w:style>
  <w:style w:type="character" w:customStyle="1" w:styleId="WW8Num18z3">
    <w:name w:val="WW8Num18z3"/>
    <w:rPr>
      <w:rFonts w:ascii="Times New Roman" w:eastAsia="Times New Roman" w:hAnsi="Times New Roman" w:cs="Times New Roman" w:hint="default"/>
      <w:b w:val="0"/>
      <w:i w:val="0"/>
      <w:color w:val="auto"/>
      <w:sz w:val="20"/>
      <w:szCs w:val="18"/>
      <w:u w:val="none"/>
    </w:rPr>
  </w:style>
  <w:style w:type="character" w:customStyle="1" w:styleId="WW8Num18z4">
    <w:name w:val="WW8Num18z4"/>
    <w:rPr>
      <w:rFonts w:hint="default"/>
    </w:rPr>
  </w:style>
  <w:style w:type="character" w:customStyle="1" w:styleId="WW8Num18z6">
    <w:name w:val="WW8Num18z6"/>
    <w:rPr>
      <w:rFonts w:hint="default"/>
      <w:b w:val="0"/>
      <w:i w:val="0"/>
      <w:color w:val="auto"/>
      <w:sz w:val="18"/>
      <w:szCs w:val="18"/>
      <w:u w:val="none"/>
    </w:rPr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</w:rPr>
  </w:style>
  <w:style w:type="character" w:customStyle="1" w:styleId="WW8Num19z1">
    <w:name w:val="WW8Num19z1"/>
    <w:rPr>
      <w:rFonts w:cs="Times New Roman" w:hint="default"/>
    </w:rPr>
  </w:style>
  <w:style w:type="character" w:customStyle="1" w:styleId="WW8Num19z2">
    <w:name w:val="WW8Num19z2"/>
    <w:rPr>
      <w:rFonts w:ascii="Times New Roman" w:hAnsi="Times New Roman" w:cs="Times New Roman" w:hint="default"/>
      <w:b w:val="0"/>
      <w:bCs/>
      <w:i w:val="0"/>
      <w:sz w:val="22"/>
      <w:szCs w:val="22"/>
    </w:rPr>
  </w:style>
  <w:style w:type="character" w:customStyle="1" w:styleId="WW8Num20z0">
    <w:name w:val="WW8Num20z0"/>
    <w:rPr>
      <w:rFonts w:ascii="Times New Roman" w:eastAsia="Times New Roman" w:hAnsi="Times New Roman" w:cs="Times New Roman" w:hint="default"/>
      <w:b/>
      <w:bCs/>
      <w:sz w:val="22"/>
      <w:szCs w:val="22"/>
    </w:rPr>
  </w:style>
  <w:style w:type="character" w:customStyle="1" w:styleId="WW8Num20z1">
    <w:name w:val="WW8Num20z1"/>
    <w:rPr>
      <w:rFonts w:ascii="Times New Roman" w:hAnsi="Times New Roman" w:cs="Times New Roman" w:hint="default"/>
      <w:b w:val="0"/>
      <w:i w:val="0"/>
      <w:spacing w:val="-1"/>
      <w:sz w:val="22"/>
      <w:szCs w:val="24"/>
    </w:rPr>
  </w:style>
  <w:style w:type="character" w:customStyle="1" w:styleId="WW8Num20z2">
    <w:name w:val="WW8Num20z2"/>
    <w:rPr>
      <w:rFonts w:ascii="Times New Roman" w:eastAsia="Times New Roman" w:hAnsi="Times New Roman" w:cs="Times New Roman" w:hint="default"/>
      <w:b w:val="0"/>
      <w:bCs/>
      <w:color w:val="auto"/>
      <w:sz w:val="22"/>
      <w:szCs w:val="22"/>
    </w:rPr>
  </w:style>
  <w:style w:type="character" w:customStyle="1" w:styleId="WW8Num20z3">
    <w:name w:val="WW8Num20z3"/>
    <w:rPr>
      <w:rFonts w:ascii="Liberation Serif" w:hAnsi="Liberation Serif" w:cs="Liberation Serif" w:hint="default"/>
    </w:rPr>
  </w:style>
  <w:style w:type="character" w:customStyle="1" w:styleId="WW8Num21z0">
    <w:name w:val="WW8Num21z0"/>
    <w:rPr>
      <w:rFonts w:ascii="Times New Roman" w:hAnsi="Times New Roman" w:cs="Times New Roman" w:hint="default"/>
      <w:sz w:val="22"/>
      <w:szCs w:val="22"/>
    </w:rPr>
  </w:style>
  <w:style w:type="character" w:customStyle="1" w:styleId="WW8Num22z0">
    <w:name w:val="WW8Num22z0"/>
    <w:rPr>
      <w:rFonts w:ascii="Times" w:eastAsia="Times New Roman" w:hAnsi="Times" w:cs="Times"/>
      <w:b w:val="0"/>
      <w:bCs/>
      <w:color w:val="000000"/>
      <w:sz w:val="22"/>
      <w:szCs w:val="22"/>
    </w:rPr>
  </w:style>
  <w:style w:type="character" w:customStyle="1" w:styleId="WW8Num23z0">
    <w:name w:val="WW8Num23z0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24z0">
    <w:name w:val="WW8Num24z0"/>
    <w:rPr>
      <w:rFonts w:ascii="Times New Roman" w:hAnsi="Times New Roman" w:cs="Times New Roman" w:hint="default"/>
      <w:color w:val="auto"/>
    </w:rPr>
  </w:style>
  <w:style w:type="character" w:customStyle="1" w:styleId="WW8Num25z0">
    <w:name w:val="WW8Num25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25z1">
    <w:name w:val="WW8Num25z1"/>
    <w:rPr>
      <w:rFonts w:hint="default"/>
    </w:rPr>
  </w:style>
  <w:style w:type="character" w:customStyle="1" w:styleId="WW8Num25z3">
    <w:name w:val="WW8Num25z3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8Num26z0">
    <w:name w:val="WW8Num26z0"/>
    <w:rPr>
      <w:rFonts w:ascii="Times New Roman" w:hAnsi="Times New Roman" w:cs="Arial" w:hint="default"/>
      <w:b w:val="0"/>
      <w:i w:val="0"/>
      <w:color w:val="auto"/>
      <w:spacing w:val="-1"/>
      <w:sz w:val="22"/>
      <w:szCs w:val="24"/>
    </w:rPr>
  </w:style>
  <w:style w:type="character" w:customStyle="1" w:styleId="WW8Num27z0">
    <w:name w:val="WW8Num27z0"/>
    <w:rPr>
      <w:rFonts w:ascii="Times New Roman" w:hAnsi="Times New Roman" w:cs="Times New Roman" w:hint="default"/>
      <w:sz w:val="22"/>
    </w:rPr>
  </w:style>
  <w:style w:type="character" w:customStyle="1" w:styleId="WW8Num28z0">
    <w:name w:val="WW8Num28z0"/>
    <w:rPr>
      <w:rFonts w:ascii="Times New Roman" w:hAnsi="Times New Roman" w:cs="Times New Roman" w:hint="default"/>
      <w:sz w:val="22"/>
      <w:szCs w:val="22"/>
    </w:rPr>
  </w:style>
  <w:style w:type="character" w:customStyle="1" w:styleId="WW8Num29z0">
    <w:name w:val="WW8Num29z0"/>
    <w:rPr>
      <w:rFonts w:ascii="Times New Roman" w:hAnsi="Times New Roman" w:cs="Times New Roman" w:hint="default"/>
      <w:i w:val="0"/>
      <w:color w:val="auto"/>
      <w:sz w:val="22"/>
    </w:rPr>
  </w:style>
  <w:style w:type="character" w:customStyle="1" w:styleId="WW8Num30z0">
    <w:name w:val="WW8Num30z0"/>
    <w:rPr>
      <w:rFonts w:ascii="Times New Roman" w:hAnsi="Times New Roman" w:cs="Times New Roman" w:hint="default"/>
      <w:sz w:val="22"/>
      <w:szCs w:val="22"/>
    </w:rPr>
  </w:style>
  <w:style w:type="character" w:customStyle="1" w:styleId="WW8Num31z0">
    <w:name w:val="WW8Num31z0"/>
    <w:rPr>
      <w:rFonts w:ascii="Times New Roman" w:hAnsi="Times New Roman" w:cs="Times New Roman" w:hint="default"/>
      <w:b w:val="0"/>
      <w:i w:val="0"/>
      <w:color w:val="000000"/>
      <w:sz w:val="22"/>
      <w:szCs w:val="22"/>
      <w:lang w:val="pl-PL"/>
    </w:rPr>
  </w:style>
  <w:style w:type="character" w:customStyle="1" w:styleId="WW8Num32z0">
    <w:name w:val="WW8Num32z0"/>
    <w:rPr>
      <w:rFonts w:ascii="Times New Roman" w:hAnsi="Times New Roman" w:cs="Times New Roman"/>
      <w:b/>
      <w:i w:val="0"/>
      <w:color w:val="auto"/>
      <w:spacing w:val="4"/>
      <w:sz w:val="22"/>
      <w:szCs w:val="22"/>
    </w:rPr>
  </w:style>
  <w:style w:type="character" w:customStyle="1" w:styleId="WW8Num33z0">
    <w:name w:val="WW8Num33z0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WW8Num34z0">
    <w:name w:val="WW8Num34z0"/>
    <w:rPr>
      <w:rFonts w:hint="default"/>
      <w:b w:val="0"/>
      <w:color w:val="000000"/>
    </w:rPr>
  </w:style>
  <w:style w:type="character" w:customStyle="1" w:styleId="WW8Num35z0">
    <w:name w:val="WW8Num35z0"/>
    <w:rPr>
      <w:rFonts w:ascii="Times New Roman" w:hAnsi="Times New Roman" w:cs="Times New Roman"/>
      <w:i w:val="0"/>
      <w:color w:val="auto"/>
      <w:sz w:val="22"/>
      <w:szCs w:val="22"/>
    </w:rPr>
  </w:style>
  <w:style w:type="character" w:customStyle="1" w:styleId="WW8Num36z0">
    <w:name w:val="WW8Num36z0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37z0">
    <w:name w:val="WW8Num37z0"/>
    <w:rPr>
      <w:rFonts w:ascii="Times New Roman" w:hAnsi="Times New Roman" w:cs="Times New Roman" w:hint="default"/>
      <w:b w:val="0"/>
      <w:i w:val="0"/>
      <w:sz w:val="24"/>
      <w:szCs w:val="18"/>
      <w:lang w:eastAsia="ar-SA"/>
    </w:rPr>
  </w:style>
  <w:style w:type="character" w:customStyle="1" w:styleId="WW8Num37z1">
    <w:name w:val="WW8Num37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Times New Roman" w:hAnsi="Times New Roman" w:cs="Times New Roman" w:hint="default"/>
      <w:b w:val="0"/>
      <w:spacing w:val="-1"/>
      <w:sz w:val="22"/>
      <w:szCs w:val="22"/>
    </w:rPr>
  </w:style>
  <w:style w:type="character" w:customStyle="1" w:styleId="WW8Num39z0">
    <w:name w:val="WW8Num39z0"/>
    <w:rPr>
      <w:rFonts w:ascii="Times New Roman" w:hAnsi="Times New Roman" w:cs="Times New Roman" w:hint="default"/>
      <w:b/>
      <w:i w:val="0"/>
      <w:color w:val="auto"/>
      <w:spacing w:val="4"/>
      <w:sz w:val="22"/>
      <w:szCs w:val="22"/>
    </w:rPr>
  </w:style>
  <w:style w:type="character" w:customStyle="1" w:styleId="WW8Num40z0">
    <w:name w:val="WW8Num40z0"/>
    <w:rPr>
      <w:rFonts w:ascii="Times New Roman" w:hAnsi="Times New Roman" w:cs="Times New Roman" w:hint="default"/>
      <w:color w:val="000000"/>
      <w:shd w:val="clear" w:color="auto" w:fill="FFFFFF"/>
      <w:lang w:val="pl-PL"/>
    </w:rPr>
  </w:style>
  <w:style w:type="character" w:customStyle="1" w:styleId="WW8Num41z0">
    <w:name w:val="WW8Num41z0"/>
    <w:rPr>
      <w:rFonts w:ascii="Symbol" w:hAnsi="Symbol" w:cs="Symbol" w:hint="default"/>
    </w:rPr>
  </w:style>
  <w:style w:type="character" w:customStyle="1" w:styleId="WW8Num42z0">
    <w:name w:val="WW8Num42z0"/>
    <w:rPr>
      <w:rFonts w:hint="default"/>
      <w:b w:val="0"/>
    </w:rPr>
  </w:style>
  <w:style w:type="character" w:customStyle="1" w:styleId="WW8Num42z1">
    <w:name w:val="WW8Num42z1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2z2">
    <w:name w:val="WW8Num42z2"/>
    <w:rPr>
      <w:rFonts w:hint="default"/>
      <w:b/>
    </w:rPr>
  </w:style>
  <w:style w:type="character" w:customStyle="1" w:styleId="WW8Num43z0">
    <w:name w:val="WW8Num43z0"/>
    <w:rPr>
      <w:rFonts w:ascii="Symbol" w:hAnsi="Symbol" w:cs="Symbol" w:hint="default"/>
      <w:sz w:val="22"/>
      <w:szCs w:val="22"/>
    </w:rPr>
  </w:style>
  <w:style w:type="character" w:customStyle="1" w:styleId="WW8Num44z0">
    <w:name w:val="WW8Num44z0"/>
    <w:rPr>
      <w:rFonts w:ascii="Times New Roman" w:hAnsi="Times New Roman" w:cs="Times New Roman" w:hint="default"/>
      <w:sz w:val="22"/>
      <w:szCs w:val="22"/>
      <w:lang w:eastAsia="ar-SA"/>
    </w:rPr>
  </w:style>
  <w:style w:type="character" w:customStyle="1" w:styleId="WW8Num45z0">
    <w:name w:val="WW8Num45z0"/>
    <w:rPr>
      <w:rFonts w:ascii="Times New Roman" w:hAnsi="Times New Roman" w:cs="Times New Roman" w:hint="default"/>
      <w:b w:val="0"/>
      <w:i w:val="0"/>
      <w:color w:val="auto"/>
      <w:sz w:val="22"/>
      <w:szCs w:val="22"/>
    </w:rPr>
  </w:style>
  <w:style w:type="character" w:customStyle="1" w:styleId="WW8Num46z0">
    <w:name w:val="WW8Num46z0"/>
    <w:rPr>
      <w:rFonts w:ascii="Times New Roman" w:hAnsi="Times New Roman" w:cs="Times New Roman" w:hint="default"/>
      <w:sz w:val="22"/>
      <w:szCs w:val="22"/>
    </w:rPr>
  </w:style>
  <w:style w:type="character" w:customStyle="1" w:styleId="WW8Num47z0">
    <w:name w:val="WW8Num47z0"/>
    <w:rPr>
      <w:rFonts w:hint="default"/>
      <w:b w:val="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Times New Roman" w:hAnsi="Times New Roman" w:cs="Times New Roman" w:hint="default"/>
      <w:b w:val="0"/>
      <w:bCs/>
      <w:iCs/>
      <w:color w:val="000000"/>
      <w:sz w:val="22"/>
      <w:szCs w:val="22"/>
    </w:rPr>
  </w:style>
  <w:style w:type="character" w:customStyle="1" w:styleId="WW8Num49z0">
    <w:name w:val="WW8Num49z0"/>
    <w:rPr>
      <w:rFonts w:ascii="Times New Roman" w:hAnsi="Times New Roman" w:cs="Times New Roman" w:hint="default"/>
      <w:b/>
      <w:bCs/>
      <w:i w:val="0"/>
      <w:color w:val="auto"/>
      <w:sz w:val="22"/>
      <w:szCs w:val="22"/>
      <w:lang w:eastAsia="ar-SA"/>
    </w:rPr>
  </w:style>
  <w:style w:type="character" w:customStyle="1" w:styleId="WW8Num50z0">
    <w:name w:val="WW8Num50z0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WW8Num51z0">
    <w:name w:val="WW8Num51z0"/>
    <w:rPr>
      <w:rFonts w:hint="default"/>
    </w:rPr>
  </w:style>
  <w:style w:type="character" w:customStyle="1" w:styleId="WW8Num51z1">
    <w:name w:val="WW8Num51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52z0">
    <w:name w:val="WW8Num52z0"/>
    <w:rPr>
      <w:rFonts w:ascii="Times New Roman" w:eastAsia="Times New Roman" w:hAnsi="Times New Roman" w:cs="Times New Roman"/>
      <w:color w:val="000000"/>
      <w:sz w:val="22"/>
      <w:szCs w:val="22"/>
    </w:rPr>
  </w:style>
  <w:style w:type="character" w:customStyle="1" w:styleId="WW8Num53z0">
    <w:name w:val="WW8Num53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54z0">
    <w:name w:val="WW8Num54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55z0">
    <w:name w:val="WW8Num55z0"/>
    <w:rPr>
      <w:rFonts w:ascii="Times New Roman" w:eastAsia="Times New Roman" w:hAnsi="Times New Roman" w:cs="Times New Roman" w:hint="default"/>
      <w:b/>
      <w:bCs/>
      <w:sz w:val="22"/>
      <w:szCs w:val="22"/>
    </w:rPr>
  </w:style>
  <w:style w:type="character" w:customStyle="1" w:styleId="WW8Num55z1">
    <w:name w:val="WW8Num55z1"/>
    <w:rPr>
      <w:rFonts w:ascii="Times New Roman" w:hAnsi="Times New Roman" w:cs="Times New Roman" w:hint="default"/>
      <w:b w:val="0"/>
      <w:i w:val="0"/>
      <w:sz w:val="22"/>
      <w:szCs w:val="24"/>
    </w:rPr>
  </w:style>
  <w:style w:type="character" w:customStyle="1" w:styleId="WW8Num55z2">
    <w:name w:val="WW8Num55z2"/>
    <w:rPr>
      <w:rFonts w:ascii="Times New Roman" w:eastAsia="Times New Roman" w:hAnsi="Times New Roman" w:cs="Times New Roman" w:hint="default"/>
      <w:color w:val="auto"/>
      <w:sz w:val="22"/>
      <w:szCs w:val="22"/>
    </w:rPr>
  </w:style>
  <w:style w:type="character" w:customStyle="1" w:styleId="WW8Num55z3">
    <w:name w:val="WW8Num55z3"/>
    <w:rPr>
      <w:rFonts w:ascii="Liberation Serif" w:hAnsi="Liberation Serif" w:cs="Liberation Serif" w:hint="default"/>
    </w:rPr>
  </w:style>
  <w:style w:type="character" w:customStyle="1" w:styleId="WW8Num56z0">
    <w:name w:val="WW8Num56z0"/>
    <w:rPr>
      <w:rFonts w:ascii="Times New Roman" w:hAnsi="Times New Roman" w:cs="Times New Roman"/>
      <w:sz w:val="22"/>
      <w:szCs w:val="22"/>
    </w:rPr>
  </w:style>
  <w:style w:type="character" w:customStyle="1" w:styleId="WW8Num57z0">
    <w:name w:val="WW8Num57z0"/>
    <w:rPr>
      <w:rFonts w:ascii="Times New Roman" w:hAnsi="Times New Roman" w:cs="Times New Roman" w:hint="default"/>
      <w:b w:val="0"/>
      <w:bCs/>
      <w:color w:val="0D0D0D"/>
      <w:sz w:val="22"/>
      <w:szCs w:val="22"/>
    </w:rPr>
  </w:style>
  <w:style w:type="character" w:customStyle="1" w:styleId="WW8Num57z1">
    <w:name w:val="WW8Num57z1"/>
    <w:rPr>
      <w:rFonts w:ascii="Times New Roman" w:hAnsi="Times New Roman" w:cs="Times New Roman"/>
      <w:sz w:val="22"/>
      <w:szCs w:val="22"/>
    </w:rPr>
  </w:style>
  <w:style w:type="character" w:customStyle="1" w:styleId="WW8Num57z2">
    <w:name w:val="WW8Num57z2"/>
  </w:style>
  <w:style w:type="character" w:customStyle="1" w:styleId="WW8Num57z3">
    <w:name w:val="WW8Num57z3"/>
    <w:rPr>
      <w:rFonts w:ascii="Times New Roman" w:hAnsi="Times New Roman" w:cs="Times New Roman" w:hint="default"/>
    </w:rPr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rFonts w:ascii="Times New Roman" w:hAnsi="Times New Roman" w:cs="Times New Roman" w:hint="default"/>
      <w:b/>
      <w:sz w:val="22"/>
      <w:szCs w:val="22"/>
    </w:rPr>
  </w:style>
  <w:style w:type="character" w:customStyle="1" w:styleId="WW8Num59z0">
    <w:name w:val="WW8Num59z0"/>
    <w:rPr>
      <w:rFonts w:ascii="Times New Roman" w:hAnsi="Times New Roman" w:cs="Times New Roman" w:hint="default"/>
      <w:b w:val="0"/>
      <w:bCs w:val="0"/>
      <w:i w:val="0"/>
      <w:iCs w:val="0"/>
      <w:color w:val="auto"/>
      <w:sz w:val="24"/>
      <w:szCs w:val="18"/>
    </w:rPr>
  </w:style>
  <w:style w:type="character" w:customStyle="1" w:styleId="WW8Num60z0">
    <w:name w:val="WW8Num60z0"/>
    <w:rPr>
      <w:rFonts w:ascii="Times New Roman" w:hAnsi="Times New Roman" w:cs="Times New Roman" w:hint="default"/>
      <w:bCs/>
      <w:sz w:val="22"/>
      <w:szCs w:val="22"/>
      <w:lang w:eastAsia="ar-SA"/>
    </w:rPr>
  </w:style>
  <w:style w:type="character" w:customStyle="1" w:styleId="WW8Num61z0">
    <w:name w:val="WW8Num61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62z0">
    <w:name w:val="WW8Num62z0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63z0">
    <w:name w:val="WW8Num63z0"/>
    <w:rPr>
      <w:rFonts w:ascii="Times New Roman" w:eastAsia="Times New Roman" w:hAnsi="Times New Roman" w:cs="Times New Roman"/>
      <w:color w:val="000000"/>
    </w:rPr>
  </w:style>
  <w:style w:type="character" w:customStyle="1" w:styleId="WW8Num64z0">
    <w:name w:val="WW8Num64z0"/>
    <w:rPr>
      <w:rFonts w:ascii="Times New Roman" w:eastAsia="Times New Roman" w:hAnsi="Times New Roman" w:cs="Times New Roman" w:hint="default"/>
      <w:color w:val="000000"/>
      <w:sz w:val="22"/>
      <w:szCs w:val="22"/>
    </w:rPr>
  </w:style>
  <w:style w:type="character" w:customStyle="1" w:styleId="WW8Num65z0">
    <w:name w:val="WW8Num65z0"/>
    <w:rPr>
      <w:rFonts w:ascii="Times New Roman" w:eastAsia="Times New Roman" w:hAnsi="Times New Roman" w:cs="Times New Roman" w:hint="default"/>
      <w:b w:val="0"/>
      <w:color w:val="auto"/>
      <w:sz w:val="22"/>
      <w:szCs w:val="22"/>
      <w:lang w:eastAsia="ar-SA"/>
    </w:rPr>
  </w:style>
  <w:style w:type="character" w:customStyle="1" w:styleId="WW8Num65z1">
    <w:name w:val="WW8Num65z1"/>
    <w:rPr>
      <w:rFonts w:ascii="Times New Roman" w:eastAsia="Times New Roman" w:hAnsi="Times New Roman" w:cs="Times New Roman"/>
      <w:sz w:val="22"/>
      <w:szCs w:val="22"/>
      <w:lang w:eastAsia="ar-SA"/>
    </w:rPr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67z0">
    <w:name w:val="WW8Num67z0"/>
    <w:rPr>
      <w:rFonts w:ascii="Times New Roman" w:hAnsi="Times New Roman" w:cs="Times New Roman" w:hint="default"/>
      <w:b w:val="0"/>
      <w:bCs/>
      <w:sz w:val="22"/>
      <w:szCs w:val="22"/>
    </w:rPr>
  </w:style>
  <w:style w:type="character" w:customStyle="1" w:styleId="WW8Num68z0">
    <w:name w:val="WW8Num68z0"/>
    <w:rPr>
      <w:rFonts w:ascii="Times New Roman" w:hAnsi="Times New Roman" w:cs="Times New Roman" w:hint="default"/>
      <w:sz w:val="22"/>
      <w:szCs w:val="22"/>
    </w:rPr>
  </w:style>
  <w:style w:type="character" w:customStyle="1" w:styleId="WW8Num69z0">
    <w:name w:val="WW8Num69z0"/>
    <w:rPr>
      <w:rFonts w:ascii="Times New Roman" w:hAnsi="Times New Roman" w:cs="Times New Roman" w:hint="default"/>
      <w:sz w:val="22"/>
      <w:szCs w:val="22"/>
    </w:rPr>
  </w:style>
  <w:style w:type="character" w:customStyle="1" w:styleId="WW8Num70z0">
    <w:name w:val="WW8Num70z0"/>
    <w:rPr>
      <w:rFonts w:ascii="Times New Roman" w:hAnsi="Times New Roman" w:cs="Times New Roman" w:hint="default"/>
      <w:b w:val="0"/>
      <w:i w:val="0"/>
      <w:strike w:val="0"/>
      <w:dstrike w:val="0"/>
      <w:color w:val="auto"/>
      <w:sz w:val="22"/>
      <w:szCs w:val="22"/>
    </w:rPr>
  </w:style>
  <w:style w:type="character" w:customStyle="1" w:styleId="WW8Num70z1">
    <w:name w:val="WW8Num70z1"/>
    <w:rPr>
      <w:rFonts w:hint="default"/>
      <w:b w:val="0"/>
    </w:rPr>
  </w:style>
  <w:style w:type="character" w:customStyle="1" w:styleId="WW8Num70z2">
    <w:name w:val="WW8Num70z2"/>
    <w:rPr>
      <w:rFonts w:ascii="Times New Roman" w:eastAsia="Times New Roman" w:hAnsi="Times New Roman" w:cs="Times New Roman" w:hint="default"/>
    </w:rPr>
  </w:style>
  <w:style w:type="character" w:customStyle="1" w:styleId="WW8Num70z3">
    <w:name w:val="WW8Num70z3"/>
    <w:rPr>
      <w:rFonts w:hint="default"/>
    </w:rPr>
  </w:style>
  <w:style w:type="character" w:customStyle="1" w:styleId="WW8Num71z0">
    <w:name w:val="WW8Num71z0"/>
    <w:rPr>
      <w:rFonts w:ascii="Times New Roman" w:hAnsi="Times New Roman" w:cs="Times New Roman" w:hint="default"/>
      <w:b w:val="0"/>
      <w:color w:val="000000"/>
    </w:rPr>
  </w:style>
  <w:style w:type="character" w:customStyle="1" w:styleId="WW8Num72z0">
    <w:name w:val="WW8Num72z0"/>
    <w:rPr>
      <w:rFonts w:ascii="Times New Roman" w:eastAsia="Times New Roman" w:hAnsi="Times New Roman" w:cs="Times New Roman"/>
    </w:rPr>
  </w:style>
  <w:style w:type="character" w:customStyle="1" w:styleId="WW8Num73z0">
    <w:name w:val="WW8Num73z0"/>
    <w:rPr>
      <w:rFonts w:ascii="Times New Roman" w:eastAsia="Times New Roman" w:hAnsi="Times New Roman" w:cs="Times New Roman"/>
      <w:color w:val="auto"/>
      <w:sz w:val="22"/>
      <w:szCs w:val="22"/>
      <w:lang w:eastAsia="ar-SA"/>
    </w:rPr>
  </w:style>
  <w:style w:type="character" w:customStyle="1" w:styleId="WW8Num74z0">
    <w:name w:val="WW8Num74z0"/>
    <w:rPr>
      <w:rFonts w:ascii="Times New Roman" w:hAnsi="Times New Roman" w:cs="Times New Roman"/>
      <w:i w:val="0"/>
      <w:iCs w:val="0"/>
      <w:color w:val="000000"/>
      <w:sz w:val="22"/>
      <w:szCs w:val="22"/>
    </w:rPr>
  </w:style>
  <w:style w:type="character" w:customStyle="1" w:styleId="WW8Num74z1">
    <w:name w:val="WW8Num74z1"/>
    <w:rPr>
      <w:rFonts w:ascii="Times New Roman" w:hAnsi="Times New Roman" w:cs="Times New Roman"/>
      <w:color w:val="000000"/>
      <w:sz w:val="22"/>
      <w:szCs w:val="22"/>
    </w:rPr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  <w:rPr>
      <w:rFonts w:cs="Times New Roman" w:hint="default"/>
      <w:b w:val="0"/>
      <w:i w:val="0"/>
    </w:rPr>
  </w:style>
  <w:style w:type="character" w:customStyle="1" w:styleId="WW8Num75z1">
    <w:name w:val="WW8Num75z1"/>
    <w:rPr>
      <w:rFonts w:ascii="Times New Roman" w:hAnsi="Times New Roman" w:cs="Times New Roman"/>
      <w:sz w:val="22"/>
      <w:szCs w:val="22"/>
    </w:rPr>
  </w:style>
  <w:style w:type="character" w:customStyle="1" w:styleId="WW8Num76z0">
    <w:name w:val="WW8Num76z0"/>
    <w:rPr>
      <w:rFonts w:ascii="Times New Roman" w:hAnsi="Times New Roman" w:cs="Times New Roman" w:hint="default"/>
      <w:sz w:val="22"/>
      <w:szCs w:val="22"/>
    </w:rPr>
  </w:style>
  <w:style w:type="character" w:customStyle="1" w:styleId="WW8Num76z1">
    <w:name w:val="WW8Num76z1"/>
    <w:rPr>
      <w:rFonts w:ascii="Times New Roman" w:eastAsia="Times New Roman" w:hAnsi="Times New Roman" w:cs="Arial"/>
    </w:rPr>
  </w:style>
  <w:style w:type="character" w:customStyle="1" w:styleId="WW8Num76z2">
    <w:name w:val="WW8Num76z2"/>
    <w:rPr>
      <w:rFonts w:ascii="Times New Roman" w:hAnsi="Times New Roman" w:cs="Times New Roman" w:hint="default"/>
      <w:color w:val="000000"/>
      <w:sz w:val="22"/>
      <w:szCs w:val="22"/>
      <w:lang w:eastAsia="ar-SA"/>
    </w:rPr>
  </w:style>
  <w:style w:type="character" w:customStyle="1" w:styleId="WW8Num76z3">
    <w:name w:val="WW8Num76z3"/>
    <w:rPr>
      <w:rFonts w:cs="Times New Roman"/>
      <w:szCs w:val="22"/>
    </w:rPr>
  </w:style>
  <w:style w:type="character" w:customStyle="1" w:styleId="WW8Num77z0">
    <w:name w:val="WW8Num77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78z0">
    <w:name w:val="WW8Num78z0"/>
    <w:rPr>
      <w:rFonts w:hint="default"/>
      <w:b/>
    </w:rPr>
  </w:style>
  <w:style w:type="character" w:customStyle="1" w:styleId="WW8Num78z1">
    <w:name w:val="WW8Num78z1"/>
  </w:style>
  <w:style w:type="character" w:customStyle="1" w:styleId="WW8Num78z2">
    <w:name w:val="WW8Num78z2"/>
    <w:rPr>
      <w:rFonts w:ascii="Times New Roman" w:eastAsia="Times New Roman" w:hAnsi="Times New Roman" w:cs="Arial"/>
      <w:b w:val="0"/>
      <w:bCs/>
      <w:sz w:val="22"/>
      <w:szCs w:val="22"/>
    </w:rPr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ascii="Times New Roman" w:hAnsi="Times New Roman" w:cs="Times New Roman" w:hint="default"/>
      <w:b w:val="0"/>
      <w:i w:val="0"/>
      <w:sz w:val="22"/>
      <w:szCs w:val="22"/>
      <w:lang w:eastAsia="ar-SA"/>
    </w:rPr>
  </w:style>
  <w:style w:type="character" w:customStyle="1" w:styleId="WW8Num79z1">
    <w:name w:val="WW8Num79z1"/>
    <w:rPr>
      <w:rFonts w:ascii="Times New Roman" w:eastAsia="Times New Roman" w:hAnsi="Times New Roman" w:cs="Times New Roman"/>
    </w:rPr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0">
    <w:name w:val="WW8Num80z0"/>
    <w:rPr>
      <w:rFonts w:ascii="Times New Roman" w:hAnsi="Times New Roman" w:cs="Times New Roman" w:hint="default"/>
      <w:b w:val="0"/>
      <w:i w:val="0"/>
      <w:color w:val="auto"/>
      <w:sz w:val="22"/>
    </w:rPr>
  </w:style>
  <w:style w:type="character" w:customStyle="1" w:styleId="WW8Num81z0">
    <w:name w:val="WW8Num81z0"/>
    <w:rPr>
      <w:rFonts w:hint="default"/>
      <w:b w:val="0"/>
    </w:rPr>
  </w:style>
  <w:style w:type="character" w:customStyle="1" w:styleId="WW8Num81z1">
    <w:name w:val="WW8Num81z1"/>
    <w:rPr>
      <w:rFonts w:hint="default"/>
    </w:rPr>
  </w:style>
  <w:style w:type="character" w:customStyle="1" w:styleId="WW8Num81z3">
    <w:name w:val="WW8Num81z3"/>
    <w:rPr>
      <w:rFonts w:ascii="Times New Roman" w:hAnsi="Times New Roman" w:cs="Times New Roman" w:hint="default"/>
      <w:b w:val="0"/>
      <w:i w:val="0"/>
      <w:sz w:val="22"/>
    </w:rPr>
  </w:style>
  <w:style w:type="character" w:customStyle="1" w:styleId="WW8Num82z0">
    <w:name w:val="WW8Num82z0"/>
    <w:rPr>
      <w:rFonts w:ascii="Times New Roman" w:hAnsi="Times New Roman" w:cs="Times New Roman" w:hint="default"/>
      <w:b w:val="0"/>
      <w:i w:val="0"/>
      <w:sz w:val="24"/>
      <w:szCs w:val="22"/>
    </w:rPr>
  </w:style>
  <w:style w:type="character" w:customStyle="1" w:styleId="WW8Num83z0">
    <w:name w:val="WW8Num83z0"/>
    <w:rPr>
      <w:rFonts w:hint="default"/>
    </w:rPr>
  </w:style>
  <w:style w:type="character" w:customStyle="1" w:styleId="WW8Num83z1">
    <w:name w:val="WW8Num83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  <w:rPr>
      <w:rFonts w:ascii="Times New Roman" w:hAnsi="Times New Roman" w:cs="Times New Roman" w:hint="default"/>
      <w:sz w:val="22"/>
      <w:szCs w:val="22"/>
    </w:rPr>
  </w:style>
  <w:style w:type="character" w:customStyle="1" w:styleId="WW8Num85z0">
    <w:name w:val="WW8Num85z0"/>
    <w:rPr>
      <w:rFonts w:ascii="Times New Roman" w:hAnsi="Times New Roman" w:cs="Times New Roman"/>
      <w:b w:val="0"/>
      <w:bCs/>
      <w:color w:val="000000"/>
      <w:sz w:val="22"/>
      <w:szCs w:val="22"/>
    </w:rPr>
  </w:style>
  <w:style w:type="character" w:customStyle="1" w:styleId="WW8Num85z1">
    <w:name w:val="WW8Num85z1"/>
    <w:rPr>
      <w:rFonts w:ascii="Times New Roman" w:hAnsi="Times New Roman" w:cs="Times New Roman"/>
      <w:color w:val="000000"/>
      <w:sz w:val="22"/>
      <w:szCs w:val="22"/>
    </w:rPr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6z0">
    <w:name w:val="WW8Num86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86z1">
    <w:name w:val="WW8Num86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86z2">
    <w:name w:val="WW8Num86z2"/>
  </w:style>
  <w:style w:type="character" w:customStyle="1" w:styleId="WW8Num86z3">
    <w:name w:val="WW8Num86z3"/>
  </w:style>
  <w:style w:type="character" w:customStyle="1" w:styleId="WW8Num86z4">
    <w:name w:val="WW8Num86z4"/>
  </w:style>
  <w:style w:type="character" w:customStyle="1" w:styleId="WW8Num86z5">
    <w:name w:val="WW8Num86z5"/>
  </w:style>
  <w:style w:type="character" w:customStyle="1" w:styleId="WW8Num86z6">
    <w:name w:val="WW8Num86z6"/>
  </w:style>
  <w:style w:type="character" w:customStyle="1" w:styleId="WW8Num86z7">
    <w:name w:val="WW8Num86z7"/>
  </w:style>
  <w:style w:type="character" w:customStyle="1" w:styleId="WW8Num86z8">
    <w:name w:val="WW8Num86z8"/>
  </w:style>
  <w:style w:type="character" w:customStyle="1" w:styleId="WW8Num87z0">
    <w:name w:val="WW8Num87z0"/>
    <w:rPr>
      <w:rFonts w:ascii="Times New Roman" w:hAnsi="Times New Roman" w:cs="Times New Roman" w:hint="default"/>
      <w:b w:val="0"/>
      <w:i w:val="0"/>
      <w:strike w:val="0"/>
      <w:dstrike w:val="0"/>
      <w:sz w:val="24"/>
      <w:u w:val="none"/>
    </w:rPr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0">
    <w:name w:val="WW8Num88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88z1">
    <w:name w:val="WW8Num88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0">
    <w:name w:val="WW8Num89z0"/>
    <w:rPr>
      <w:rFonts w:ascii="Times New Roman" w:hAnsi="Times New Roman" w:cs="Times New Roman" w:hint="default"/>
      <w:b w:val="0"/>
      <w:i w:val="0"/>
      <w:strike w:val="0"/>
      <w:dstrike w:val="0"/>
      <w:sz w:val="24"/>
      <w:szCs w:val="22"/>
      <w:u w:val="none"/>
    </w:rPr>
  </w:style>
  <w:style w:type="character" w:customStyle="1" w:styleId="WW8Num89z1">
    <w:name w:val="WW8Num89z1"/>
  </w:style>
  <w:style w:type="character" w:customStyle="1" w:styleId="WW8Num89z2">
    <w:name w:val="WW8Num89z2"/>
  </w:style>
  <w:style w:type="character" w:customStyle="1" w:styleId="WW8Num89z3">
    <w:name w:val="WW8Num89z3"/>
  </w:style>
  <w:style w:type="character" w:customStyle="1" w:styleId="WW8Num89z4">
    <w:name w:val="WW8Num89z4"/>
  </w:style>
  <w:style w:type="character" w:customStyle="1" w:styleId="WW8Num89z5">
    <w:name w:val="WW8Num89z5"/>
  </w:style>
  <w:style w:type="character" w:customStyle="1" w:styleId="WW8Num89z6">
    <w:name w:val="WW8Num89z6"/>
  </w:style>
  <w:style w:type="character" w:customStyle="1" w:styleId="WW8Num89z7">
    <w:name w:val="WW8Num89z7"/>
  </w:style>
  <w:style w:type="character" w:customStyle="1" w:styleId="WW8Num89z8">
    <w:name w:val="WW8Num89z8"/>
  </w:style>
  <w:style w:type="character" w:customStyle="1" w:styleId="WW8Num90z0">
    <w:name w:val="WW8Num90z0"/>
    <w:rPr>
      <w:rFonts w:ascii="Times New Roman" w:hAnsi="Times New Roman" w:cs="Times New Roman" w:hint="default"/>
      <w:b w:val="0"/>
      <w:bCs/>
      <w:color w:val="0D0D0D"/>
      <w:sz w:val="22"/>
      <w:szCs w:val="22"/>
    </w:rPr>
  </w:style>
  <w:style w:type="character" w:customStyle="1" w:styleId="WW8Num90z1">
    <w:name w:val="WW8Num90z1"/>
    <w:rPr>
      <w:rFonts w:ascii="Times New Roman" w:hAnsi="Times New Roman" w:cs="Times New Roman"/>
      <w:sz w:val="22"/>
      <w:szCs w:val="22"/>
    </w:rPr>
  </w:style>
  <w:style w:type="character" w:customStyle="1" w:styleId="WW8Num90z2">
    <w:name w:val="WW8Num90z2"/>
  </w:style>
  <w:style w:type="character" w:customStyle="1" w:styleId="WW8Num90z3">
    <w:name w:val="WW8Num90z3"/>
  </w:style>
  <w:style w:type="character" w:customStyle="1" w:styleId="WW8Num90z4">
    <w:name w:val="WW8Num90z4"/>
  </w:style>
  <w:style w:type="character" w:customStyle="1" w:styleId="WW8Num90z5">
    <w:name w:val="WW8Num90z5"/>
  </w:style>
  <w:style w:type="character" w:customStyle="1" w:styleId="WW8Num90z6">
    <w:name w:val="WW8Num90z6"/>
  </w:style>
  <w:style w:type="character" w:customStyle="1" w:styleId="WW8Num90z7">
    <w:name w:val="WW8Num90z7"/>
  </w:style>
  <w:style w:type="character" w:customStyle="1" w:styleId="WW8Num90z8">
    <w:name w:val="WW8Num90z8"/>
  </w:style>
  <w:style w:type="character" w:customStyle="1" w:styleId="WW8Num91z0">
    <w:name w:val="WW8Num91z0"/>
    <w:rPr>
      <w:rFonts w:ascii="Times New Roman" w:eastAsia="Times New Roman" w:hAnsi="Times New Roman" w:cs="Times New Roman" w:hint="default"/>
      <w:b w:val="0"/>
      <w:color w:val="auto"/>
      <w:sz w:val="22"/>
      <w:szCs w:val="22"/>
      <w:lang w:eastAsia="ar-SA"/>
    </w:rPr>
  </w:style>
  <w:style w:type="character" w:customStyle="1" w:styleId="WW8Num91z1">
    <w:name w:val="WW8Num91z1"/>
    <w:rPr>
      <w:rFonts w:ascii="Times New Roman" w:eastAsia="Times New Roman" w:hAnsi="Times New Roman" w:cs="Times New Roman"/>
      <w:sz w:val="22"/>
      <w:szCs w:val="22"/>
      <w:lang w:eastAsia="ar-SA"/>
    </w:rPr>
  </w:style>
  <w:style w:type="character" w:customStyle="1" w:styleId="WW8Num91z2">
    <w:name w:val="WW8Num91z2"/>
  </w:style>
  <w:style w:type="character" w:customStyle="1" w:styleId="WW8Num91z3">
    <w:name w:val="WW8Num91z3"/>
  </w:style>
  <w:style w:type="character" w:customStyle="1" w:styleId="WW8Num91z4">
    <w:name w:val="WW8Num91z4"/>
  </w:style>
  <w:style w:type="character" w:customStyle="1" w:styleId="WW8Num91z5">
    <w:name w:val="WW8Num91z5"/>
  </w:style>
  <w:style w:type="character" w:customStyle="1" w:styleId="WW8Num91z6">
    <w:name w:val="WW8Num91z6"/>
  </w:style>
  <w:style w:type="character" w:customStyle="1" w:styleId="WW8Num91z7">
    <w:name w:val="WW8Num91z7"/>
  </w:style>
  <w:style w:type="character" w:customStyle="1" w:styleId="WW8Num91z8">
    <w:name w:val="WW8Num91z8"/>
  </w:style>
  <w:style w:type="character" w:customStyle="1" w:styleId="WW8Num92z0">
    <w:name w:val="WW8Num92z0"/>
    <w:rPr>
      <w:rFonts w:ascii="Times New Roman" w:hAnsi="Times New Roman" w:cs="Times New Roman" w:hint="default"/>
      <w:b w:val="0"/>
      <w:bCs/>
      <w:color w:val="0D0D0D"/>
      <w:sz w:val="22"/>
      <w:szCs w:val="22"/>
    </w:rPr>
  </w:style>
  <w:style w:type="character" w:customStyle="1" w:styleId="WW8Num92z1">
    <w:name w:val="WW8Num92z1"/>
    <w:rPr>
      <w:rFonts w:ascii="Times New Roman" w:hAnsi="Times New Roman" w:cs="Times New Roman"/>
      <w:sz w:val="22"/>
      <w:szCs w:val="22"/>
    </w:rPr>
  </w:style>
  <w:style w:type="character" w:customStyle="1" w:styleId="WW8Num92z2">
    <w:name w:val="WW8Num92z2"/>
  </w:style>
  <w:style w:type="character" w:customStyle="1" w:styleId="WW8Num92z3">
    <w:name w:val="WW8Num92z3"/>
  </w:style>
  <w:style w:type="character" w:customStyle="1" w:styleId="WW8Num92z4">
    <w:name w:val="WW8Num92z4"/>
  </w:style>
  <w:style w:type="character" w:customStyle="1" w:styleId="WW8Num92z5">
    <w:name w:val="WW8Num92z5"/>
  </w:style>
  <w:style w:type="character" w:customStyle="1" w:styleId="WW8Num92z6">
    <w:name w:val="WW8Num92z6"/>
  </w:style>
  <w:style w:type="character" w:customStyle="1" w:styleId="WW8Num92z7">
    <w:name w:val="WW8Num92z7"/>
  </w:style>
  <w:style w:type="character" w:customStyle="1" w:styleId="WW8Num92z8">
    <w:name w:val="WW8Num92z8"/>
  </w:style>
  <w:style w:type="character" w:customStyle="1" w:styleId="WW8Num93z0">
    <w:name w:val="WW8Num93z0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94z0">
    <w:name w:val="WW8Num94z0"/>
    <w:rPr>
      <w:rFonts w:ascii="Times New Roman" w:eastAsia="Times New Roman" w:hAnsi="Times New Roman" w:cs="Times New Roman"/>
      <w:color w:val="000000"/>
      <w:sz w:val="22"/>
      <w:szCs w:val="22"/>
    </w:rPr>
  </w:style>
  <w:style w:type="character" w:customStyle="1" w:styleId="WW8Num95z0">
    <w:name w:val="WW8Num95z0"/>
    <w:rPr>
      <w:rFonts w:ascii="Wingdings" w:hAnsi="Wingdings" w:cs="Wingdings" w:hint="default"/>
    </w:rPr>
  </w:style>
  <w:style w:type="character" w:customStyle="1" w:styleId="WW8Num95z1">
    <w:name w:val="WW8Num95z1"/>
  </w:style>
  <w:style w:type="character" w:customStyle="1" w:styleId="WW8Num95z3">
    <w:name w:val="WW8Num95z3"/>
  </w:style>
  <w:style w:type="character" w:customStyle="1" w:styleId="WW8Num95z4">
    <w:name w:val="WW8Num95z4"/>
  </w:style>
  <w:style w:type="character" w:customStyle="1" w:styleId="WW8Num95z5">
    <w:name w:val="WW8Num95z5"/>
  </w:style>
  <w:style w:type="character" w:customStyle="1" w:styleId="WW8Num95z6">
    <w:name w:val="WW8Num95z6"/>
  </w:style>
  <w:style w:type="character" w:customStyle="1" w:styleId="WW8Num95z7">
    <w:name w:val="WW8Num95z7"/>
  </w:style>
  <w:style w:type="character" w:customStyle="1" w:styleId="WW8Num95z8">
    <w:name w:val="WW8Num95z8"/>
  </w:style>
  <w:style w:type="character" w:customStyle="1" w:styleId="Domylnaczcionkaakapitu4">
    <w:name w:val="Domyślna czcionka akapitu4"/>
  </w:style>
  <w:style w:type="character" w:customStyle="1" w:styleId="WW8Num93z1">
    <w:name w:val="WW8Num93z1"/>
  </w:style>
  <w:style w:type="character" w:customStyle="1" w:styleId="WW8Num93z2">
    <w:name w:val="WW8Num93z2"/>
  </w:style>
  <w:style w:type="character" w:customStyle="1" w:styleId="WW8Num93z3">
    <w:name w:val="WW8Num93z3"/>
  </w:style>
  <w:style w:type="character" w:customStyle="1" w:styleId="WW8Num93z4">
    <w:name w:val="WW8Num93z4"/>
  </w:style>
  <w:style w:type="character" w:customStyle="1" w:styleId="WW8Num93z5">
    <w:name w:val="WW8Num93z5"/>
  </w:style>
  <w:style w:type="character" w:customStyle="1" w:styleId="WW8Num93z6">
    <w:name w:val="WW8Num93z6"/>
  </w:style>
  <w:style w:type="character" w:customStyle="1" w:styleId="WW8Num93z7">
    <w:name w:val="WW8Num93z7"/>
  </w:style>
  <w:style w:type="character" w:customStyle="1" w:styleId="WW8Num93z8">
    <w:name w:val="WW8Num93z8"/>
  </w:style>
  <w:style w:type="character" w:customStyle="1" w:styleId="WW8Num94z1">
    <w:name w:val="WW8Num94z1"/>
  </w:style>
  <w:style w:type="character" w:customStyle="1" w:styleId="WW8Num94z2">
    <w:name w:val="WW8Num94z2"/>
  </w:style>
  <w:style w:type="character" w:customStyle="1" w:styleId="WW8Num94z3">
    <w:name w:val="WW8Num94z3"/>
  </w:style>
  <w:style w:type="character" w:customStyle="1" w:styleId="WW8Num94z4">
    <w:name w:val="WW8Num94z4"/>
  </w:style>
  <w:style w:type="character" w:customStyle="1" w:styleId="WW8Num94z5">
    <w:name w:val="WW8Num94z5"/>
  </w:style>
  <w:style w:type="character" w:customStyle="1" w:styleId="WW8Num94z6">
    <w:name w:val="WW8Num94z6"/>
  </w:style>
  <w:style w:type="character" w:customStyle="1" w:styleId="WW8Num94z7">
    <w:name w:val="WW8Num94z7"/>
  </w:style>
  <w:style w:type="character" w:customStyle="1" w:styleId="WW8Num94z8">
    <w:name w:val="WW8Num94z8"/>
  </w:style>
  <w:style w:type="character" w:customStyle="1" w:styleId="WW8Num95z2">
    <w:name w:val="WW8Num95z2"/>
  </w:style>
  <w:style w:type="character" w:customStyle="1" w:styleId="Domylnaczcionkaakapitu3">
    <w:name w:val="Domyślna czcionka akapitu3"/>
  </w:style>
  <w:style w:type="character" w:customStyle="1" w:styleId="WW8Num77z1">
    <w:name w:val="WW8Num77z1"/>
    <w:rPr>
      <w:rFonts w:ascii="Times New Roman" w:eastAsia="Times New Roman" w:hAnsi="Times New Roman" w:cs="Arial"/>
    </w:rPr>
  </w:style>
  <w:style w:type="character" w:customStyle="1" w:styleId="WW8Num77z2">
    <w:name w:val="WW8Num77z2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WW8Num80z1">
    <w:name w:val="WW8Num80z1"/>
  </w:style>
  <w:style w:type="character" w:customStyle="1" w:styleId="WW8Num80z2">
    <w:name w:val="WW8Num80z2"/>
    <w:rPr>
      <w:rFonts w:ascii="Times New Roman" w:eastAsia="Times New Roman" w:hAnsi="Times New Roman" w:cs="Arial"/>
      <w:b w:val="0"/>
      <w:bCs/>
    </w:rPr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2">
    <w:name w:val="WW8Num81z2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0z1">
    <w:name w:val="WW8Num10z1"/>
    <w:rPr>
      <w:rFonts w:ascii="Times New Roman" w:hAnsi="Times New Roman" w:cs="Times New Roman"/>
      <w:sz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24z1">
    <w:name w:val="WW8Num24z1"/>
    <w:rPr>
      <w:b w:val="0"/>
    </w:rPr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6z1">
    <w:name w:val="WW8Num26z1"/>
    <w:rPr>
      <w:rFonts w:hint="default"/>
      <w:b w:val="0"/>
      <w:i w:val="0"/>
      <w:color w:val="auto"/>
      <w:sz w:val="20"/>
      <w:szCs w:val="18"/>
      <w:u w:val="none"/>
    </w:rPr>
  </w:style>
  <w:style w:type="character" w:customStyle="1" w:styleId="WW8Num26z2">
    <w:name w:val="WW8Num26z2"/>
    <w:rPr>
      <w:rFonts w:ascii="Times New Roman" w:hAnsi="Times New Roman" w:cs="Times New Roman" w:hint="default"/>
      <w:b w:val="0"/>
      <w:i w:val="0"/>
      <w:color w:val="auto"/>
      <w:sz w:val="22"/>
      <w:szCs w:val="22"/>
      <w:u w:val="none"/>
    </w:rPr>
  </w:style>
  <w:style w:type="character" w:customStyle="1" w:styleId="WW8Num26z3">
    <w:name w:val="WW8Num26z3"/>
    <w:rPr>
      <w:rFonts w:ascii="Times New Roman" w:eastAsia="Times New Roman" w:hAnsi="Times New Roman" w:cs="Times New Roman" w:hint="default"/>
      <w:b w:val="0"/>
      <w:i w:val="0"/>
      <w:color w:val="auto"/>
      <w:sz w:val="20"/>
      <w:szCs w:val="18"/>
      <w:u w:val="none"/>
    </w:rPr>
  </w:style>
  <w:style w:type="character" w:customStyle="1" w:styleId="WW8Num26z4">
    <w:name w:val="WW8Num26z4"/>
    <w:rPr>
      <w:rFonts w:hint="default"/>
    </w:rPr>
  </w:style>
  <w:style w:type="character" w:customStyle="1" w:styleId="WW8Num26z6">
    <w:name w:val="WW8Num26z6"/>
    <w:rPr>
      <w:rFonts w:hint="default"/>
      <w:b w:val="0"/>
      <w:i w:val="0"/>
      <w:color w:val="auto"/>
      <w:sz w:val="18"/>
      <w:szCs w:val="18"/>
      <w:u w:val="none"/>
    </w:rPr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8z1">
    <w:name w:val="WW8Num28z1"/>
    <w:rPr>
      <w:rFonts w:cs="Times New Roman" w:hint="default"/>
    </w:rPr>
  </w:style>
  <w:style w:type="character" w:customStyle="1" w:styleId="WW8Num28z2">
    <w:name w:val="WW8Num28z2"/>
    <w:rPr>
      <w:rFonts w:ascii="Times New Roman" w:hAnsi="Times New Roman" w:cs="Times New Roman" w:hint="default"/>
      <w:b w:val="0"/>
      <w:bCs/>
      <w:i w:val="0"/>
      <w:sz w:val="22"/>
      <w:szCs w:val="22"/>
    </w:rPr>
  </w:style>
  <w:style w:type="character" w:customStyle="1" w:styleId="WW8Num29z1">
    <w:name w:val="WW8Num29z1"/>
    <w:rPr>
      <w:rFonts w:ascii="Times New Roman" w:hAnsi="Times New Roman" w:cs="Times New Roman" w:hint="default"/>
      <w:b w:val="0"/>
      <w:i w:val="0"/>
      <w:spacing w:val="-1"/>
      <w:sz w:val="22"/>
      <w:szCs w:val="24"/>
    </w:rPr>
  </w:style>
  <w:style w:type="character" w:customStyle="1" w:styleId="WW8Num29z2">
    <w:name w:val="WW8Num29z2"/>
    <w:rPr>
      <w:rFonts w:ascii="Times New Roman" w:eastAsia="Times New Roman" w:hAnsi="Times New Roman" w:cs="Times New Roman" w:hint="default"/>
      <w:b w:val="0"/>
      <w:bCs/>
      <w:color w:val="auto"/>
      <w:sz w:val="22"/>
      <w:szCs w:val="22"/>
    </w:rPr>
  </w:style>
  <w:style w:type="character" w:customStyle="1" w:styleId="WW8Num29z3">
    <w:name w:val="WW8Num29z3"/>
    <w:rPr>
      <w:rFonts w:ascii="Liberation Serif" w:hAnsi="Liberation Serif" w:cs="Liberation Serif" w:hint="default"/>
    </w:rPr>
  </w:style>
  <w:style w:type="character" w:customStyle="1" w:styleId="WW8Num31z1">
    <w:name w:val="WW8Num31z1"/>
    <w:rPr>
      <w:rFonts w:hint="default"/>
    </w:rPr>
  </w:style>
  <w:style w:type="character" w:customStyle="1" w:styleId="WW8Num31z3">
    <w:name w:val="WW8Num31z3"/>
    <w:rPr>
      <w:rFonts w:ascii="Times New Roman" w:hAnsi="Times New Roman" w:cs="Times New Roman" w:hint="default"/>
      <w:b w:val="0"/>
      <w:bCs/>
      <w:i w:val="0"/>
      <w:color w:val="000000"/>
      <w:sz w:val="22"/>
      <w:szCs w:val="22"/>
    </w:rPr>
  </w:style>
  <w:style w:type="character" w:customStyle="1" w:styleId="WW8Num42z3">
    <w:name w:val="WW8Num42z3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  <w:rPr>
      <w:rFonts w:ascii="Times New Roman" w:hAnsi="Times New Roman" w:cs="Times New Roman"/>
      <w:b w:val="0"/>
      <w:bCs/>
      <w:sz w:val="22"/>
      <w:szCs w:val="22"/>
    </w:rPr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51z2">
    <w:name w:val="WW8Num51z2"/>
    <w:rPr>
      <w:rFonts w:ascii="Times New Roman" w:hAnsi="Times New Roman" w:cs="Times New Roman" w:hint="default"/>
      <w:b w:val="0"/>
      <w:i w:val="0"/>
      <w:color w:val="000000"/>
      <w:sz w:val="22"/>
    </w:rPr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4z1">
    <w:name w:val="WW8Num54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6z1">
    <w:name w:val="WW8Num56z1"/>
    <w:rPr>
      <w:rFonts w:hint="default"/>
      <w:b w:val="0"/>
    </w:rPr>
  </w:style>
  <w:style w:type="character" w:customStyle="1" w:styleId="WW8Num56z2">
    <w:name w:val="WW8Num56z2"/>
    <w:rPr>
      <w:rFonts w:ascii="Times New Roman" w:eastAsia="Times New Roman" w:hAnsi="Times New Roman" w:cs="Times New Roman" w:hint="default"/>
      <w:b w:val="0"/>
      <w:bCs w:val="0"/>
      <w:sz w:val="22"/>
      <w:szCs w:val="22"/>
      <w:lang w:val="pl-PL"/>
    </w:rPr>
  </w:style>
  <w:style w:type="character" w:customStyle="1" w:styleId="WW8Num56z3">
    <w:name w:val="WW8Num56z3"/>
    <w:rPr>
      <w:rFonts w:hint="default"/>
    </w:rPr>
  </w:style>
  <w:style w:type="character" w:customStyle="1" w:styleId="WW8Num62z1">
    <w:name w:val="WW8Num62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72z1">
    <w:name w:val="WW8Num72z1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2z2">
    <w:name w:val="WW8Num72z2"/>
    <w:rPr>
      <w:rFonts w:hint="default"/>
      <w:b/>
    </w:rPr>
  </w:style>
  <w:style w:type="character" w:customStyle="1" w:styleId="WW8Num77z3">
    <w:name w:val="WW8Num77z3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77z6">
    <w:name w:val="WW8Num77z6"/>
    <w:rPr>
      <w:rFonts w:hint="default"/>
      <w:b w:val="0"/>
      <w:bCs/>
    </w:rPr>
  </w:style>
  <w:style w:type="character" w:customStyle="1" w:styleId="WW8Num96z0">
    <w:name w:val="WW8Num96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96z1">
    <w:name w:val="WW8Num96z1"/>
  </w:style>
  <w:style w:type="character" w:customStyle="1" w:styleId="WW8Num96z2">
    <w:name w:val="WW8Num96z2"/>
  </w:style>
  <w:style w:type="character" w:customStyle="1" w:styleId="WW8Num96z3">
    <w:name w:val="WW8Num96z3"/>
  </w:style>
  <w:style w:type="character" w:customStyle="1" w:styleId="WW8Num96z4">
    <w:name w:val="WW8Num96z4"/>
  </w:style>
  <w:style w:type="character" w:customStyle="1" w:styleId="WW8Num96z5">
    <w:name w:val="WW8Num96z5"/>
  </w:style>
  <w:style w:type="character" w:customStyle="1" w:styleId="WW8Num96z6">
    <w:name w:val="WW8Num96z6"/>
  </w:style>
  <w:style w:type="character" w:customStyle="1" w:styleId="WW8Num96z7">
    <w:name w:val="WW8Num96z7"/>
  </w:style>
  <w:style w:type="character" w:customStyle="1" w:styleId="WW8Num96z8">
    <w:name w:val="WW8Num96z8"/>
  </w:style>
  <w:style w:type="character" w:customStyle="1" w:styleId="WW8Num97z0">
    <w:name w:val="WW8Num97z0"/>
    <w:rPr>
      <w:rFonts w:hint="default"/>
      <w:b w:val="0"/>
    </w:rPr>
  </w:style>
  <w:style w:type="character" w:customStyle="1" w:styleId="WW8Num97z1">
    <w:name w:val="WW8Num97z1"/>
  </w:style>
  <w:style w:type="character" w:customStyle="1" w:styleId="WW8Num97z2">
    <w:name w:val="WW8Num97z2"/>
  </w:style>
  <w:style w:type="character" w:customStyle="1" w:styleId="WW8Num97z3">
    <w:name w:val="WW8Num97z3"/>
  </w:style>
  <w:style w:type="character" w:customStyle="1" w:styleId="WW8Num97z4">
    <w:name w:val="WW8Num97z4"/>
  </w:style>
  <w:style w:type="character" w:customStyle="1" w:styleId="WW8Num97z5">
    <w:name w:val="WW8Num97z5"/>
  </w:style>
  <w:style w:type="character" w:customStyle="1" w:styleId="WW8Num97z6">
    <w:name w:val="WW8Num97z6"/>
  </w:style>
  <w:style w:type="character" w:customStyle="1" w:styleId="WW8Num97z7">
    <w:name w:val="WW8Num97z7"/>
  </w:style>
  <w:style w:type="character" w:customStyle="1" w:styleId="WW8Num97z8">
    <w:name w:val="WW8Num97z8"/>
  </w:style>
  <w:style w:type="character" w:customStyle="1" w:styleId="WW8Num98z0">
    <w:name w:val="WW8Num98z0"/>
    <w:rPr>
      <w:rFonts w:ascii="Times New Roman" w:eastAsia="Times New Roman" w:hAnsi="Times New Roman" w:cs="Times New Roman" w:hint="default"/>
      <w:b/>
      <w:bCs/>
      <w:sz w:val="22"/>
      <w:szCs w:val="22"/>
    </w:rPr>
  </w:style>
  <w:style w:type="character" w:customStyle="1" w:styleId="WW8Num98z1">
    <w:name w:val="WW8Num98z1"/>
    <w:rPr>
      <w:rFonts w:ascii="Times New Roman" w:hAnsi="Times New Roman" w:cs="Times New Roman" w:hint="default"/>
      <w:b w:val="0"/>
      <w:i w:val="0"/>
      <w:sz w:val="22"/>
      <w:szCs w:val="24"/>
    </w:rPr>
  </w:style>
  <w:style w:type="character" w:customStyle="1" w:styleId="WW8Num98z2">
    <w:name w:val="WW8Num98z2"/>
    <w:rPr>
      <w:rFonts w:ascii="Times New Roman" w:eastAsia="Times New Roman" w:hAnsi="Times New Roman" w:cs="Times New Roman" w:hint="default"/>
      <w:color w:val="auto"/>
      <w:sz w:val="22"/>
      <w:szCs w:val="22"/>
    </w:rPr>
  </w:style>
  <w:style w:type="character" w:customStyle="1" w:styleId="WW8Num98z3">
    <w:name w:val="WW8Num98z3"/>
    <w:rPr>
      <w:rFonts w:hint="default"/>
    </w:rPr>
  </w:style>
  <w:style w:type="character" w:customStyle="1" w:styleId="WW8Num99z0">
    <w:name w:val="WW8Num99z0"/>
    <w:rPr>
      <w:rFonts w:ascii="Times New Roman" w:hAnsi="Times New Roman" w:cs="Times New Roman"/>
      <w:sz w:val="22"/>
      <w:szCs w:val="22"/>
    </w:rPr>
  </w:style>
  <w:style w:type="character" w:customStyle="1" w:styleId="WW8Num100z0">
    <w:name w:val="WW8Num100z0"/>
    <w:rPr>
      <w:rFonts w:ascii="Times New Roman" w:hAnsi="Times New Roman" w:cs="Times New Roman" w:hint="default"/>
      <w:b w:val="0"/>
      <w:bCs/>
      <w:color w:val="0D0D0D"/>
      <w:sz w:val="22"/>
      <w:szCs w:val="22"/>
    </w:rPr>
  </w:style>
  <w:style w:type="character" w:customStyle="1" w:styleId="WW8Num100z1">
    <w:name w:val="WW8Num100z1"/>
    <w:rPr>
      <w:rFonts w:ascii="Times New Roman" w:hAnsi="Times New Roman" w:cs="Times New Roman"/>
      <w:sz w:val="22"/>
      <w:szCs w:val="22"/>
    </w:rPr>
  </w:style>
  <w:style w:type="character" w:customStyle="1" w:styleId="WW8Num100z2">
    <w:name w:val="WW8Num100z2"/>
  </w:style>
  <w:style w:type="character" w:customStyle="1" w:styleId="WW8Num100z3">
    <w:name w:val="WW8Num100z3"/>
  </w:style>
  <w:style w:type="character" w:customStyle="1" w:styleId="WW8Num100z4">
    <w:name w:val="WW8Num100z4"/>
  </w:style>
  <w:style w:type="character" w:customStyle="1" w:styleId="WW8Num100z5">
    <w:name w:val="WW8Num100z5"/>
  </w:style>
  <w:style w:type="character" w:customStyle="1" w:styleId="WW8Num100z6">
    <w:name w:val="WW8Num100z6"/>
  </w:style>
  <w:style w:type="character" w:customStyle="1" w:styleId="WW8Num100z7">
    <w:name w:val="WW8Num100z7"/>
  </w:style>
  <w:style w:type="character" w:customStyle="1" w:styleId="WW8Num100z8">
    <w:name w:val="WW8Num100z8"/>
  </w:style>
  <w:style w:type="character" w:customStyle="1" w:styleId="WW8Num101z0">
    <w:name w:val="WW8Num101z0"/>
    <w:rPr>
      <w:rFonts w:hint="default"/>
      <w:b/>
    </w:rPr>
  </w:style>
  <w:style w:type="character" w:customStyle="1" w:styleId="WW8Num101z1">
    <w:name w:val="WW8Num101z1"/>
  </w:style>
  <w:style w:type="character" w:customStyle="1" w:styleId="WW8Num101z2">
    <w:name w:val="WW8Num101z2"/>
  </w:style>
  <w:style w:type="character" w:customStyle="1" w:styleId="WW8Num101z3">
    <w:name w:val="WW8Num101z3"/>
  </w:style>
  <w:style w:type="character" w:customStyle="1" w:styleId="WW8Num101z4">
    <w:name w:val="WW8Num101z4"/>
  </w:style>
  <w:style w:type="character" w:customStyle="1" w:styleId="WW8Num101z5">
    <w:name w:val="WW8Num101z5"/>
  </w:style>
  <w:style w:type="character" w:customStyle="1" w:styleId="WW8Num101z6">
    <w:name w:val="WW8Num101z6"/>
  </w:style>
  <w:style w:type="character" w:customStyle="1" w:styleId="WW8Num101z7">
    <w:name w:val="WW8Num101z7"/>
  </w:style>
  <w:style w:type="character" w:customStyle="1" w:styleId="WW8Num101z8">
    <w:name w:val="WW8Num101z8"/>
  </w:style>
  <w:style w:type="character" w:customStyle="1" w:styleId="WW8Num102z0">
    <w:name w:val="WW8Num102z0"/>
    <w:rPr>
      <w:rFonts w:ascii="Times New Roman" w:hAnsi="Times New Roman" w:cs="Times New Roman" w:hint="default"/>
      <w:b w:val="0"/>
      <w:bCs w:val="0"/>
      <w:i w:val="0"/>
      <w:iCs w:val="0"/>
      <w:color w:val="auto"/>
      <w:sz w:val="24"/>
      <w:szCs w:val="18"/>
    </w:rPr>
  </w:style>
  <w:style w:type="character" w:customStyle="1" w:styleId="WW8Num102z1">
    <w:name w:val="WW8Num102z1"/>
    <w:rPr>
      <w:rFonts w:hint="default"/>
    </w:rPr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customStyle="1" w:styleId="WW8Num103z0">
    <w:name w:val="WW8Num103z0"/>
    <w:rPr>
      <w:rFonts w:ascii="Times New Roman" w:hAnsi="Times New Roman" w:cs="Times New Roman" w:hint="default"/>
      <w:bCs/>
      <w:sz w:val="22"/>
      <w:szCs w:val="22"/>
    </w:rPr>
  </w:style>
  <w:style w:type="character" w:customStyle="1" w:styleId="WW8Num103z1">
    <w:name w:val="WW8Num103z1"/>
  </w:style>
  <w:style w:type="character" w:customStyle="1" w:styleId="WW8Num103z2">
    <w:name w:val="WW8Num103z2"/>
  </w:style>
  <w:style w:type="character" w:customStyle="1" w:styleId="WW8Num103z3">
    <w:name w:val="WW8Num103z3"/>
  </w:style>
  <w:style w:type="character" w:customStyle="1" w:styleId="WW8Num103z4">
    <w:name w:val="WW8Num103z4"/>
  </w:style>
  <w:style w:type="character" w:customStyle="1" w:styleId="WW8Num103z5">
    <w:name w:val="WW8Num103z5"/>
  </w:style>
  <w:style w:type="character" w:customStyle="1" w:styleId="WW8Num103z6">
    <w:name w:val="WW8Num103z6"/>
  </w:style>
  <w:style w:type="character" w:customStyle="1" w:styleId="WW8Num103z7">
    <w:name w:val="WW8Num103z7"/>
  </w:style>
  <w:style w:type="character" w:customStyle="1" w:styleId="WW8Num103z8">
    <w:name w:val="WW8Num103z8"/>
  </w:style>
  <w:style w:type="character" w:customStyle="1" w:styleId="WW8Num104z0">
    <w:name w:val="WW8Num104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104z1">
    <w:name w:val="WW8Num104z1"/>
  </w:style>
  <w:style w:type="character" w:customStyle="1" w:styleId="WW8Num104z2">
    <w:name w:val="WW8Num104z2"/>
  </w:style>
  <w:style w:type="character" w:customStyle="1" w:styleId="WW8Num104z3">
    <w:name w:val="WW8Num104z3"/>
  </w:style>
  <w:style w:type="character" w:customStyle="1" w:styleId="WW8Num104z4">
    <w:name w:val="WW8Num104z4"/>
  </w:style>
  <w:style w:type="character" w:customStyle="1" w:styleId="WW8Num104z5">
    <w:name w:val="WW8Num104z5"/>
  </w:style>
  <w:style w:type="character" w:customStyle="1" w:styleId="WW8Num104z6">
    <w:name w:val="WW8Num104z6"/>
  </w:style>
  <w:style w:type="character" w:customStyle="1" w:styleId="WW8Num104z7">
    <w:name w:val="WW8Num104z7"/>
  </w:style>
  <w:style w:type="character" w:customStyle="1" w:styleId="WW8Num104z8">
    <w:name w:val="WW8Num104z8"/>
  </w:style>
  <w:style w:type="character" w:customStyle="1" w:styleId="WW8Num105z0">
    <w:name w:val="WW8Num105z0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05z1">
    <w:name w:val="WW8Num105z1"/>
    <w:rPr>
      <w:rFonts w:ascii="Courier New" w:hAnsi="Courier New" w:cs="Courier New" w:hint="default"/>
    </w:rPr>
  </w:style>
  <w:style w:type="character" w:customStyle="1" w:styleId="WW8Num105z2">
    <w:name w:val="WW8Num105z2"/>
    <w:rPr>
      <w:rFonts w:ascii="Wingdings" w:hAnsi="Wingdings" w:cs="Wingdings" w:hint="default"/>
    </w:rPr>
  </w:style>
  <w:style w:type="character" w:customStyle="1" w:styleId="WW8Num105z3">
    <w:name w:val="WW8Num105z3"/>
    <w:rPr>
      <w:rFonts w:ascii="Symbol" w:hAnsi="Symbol" w:cs="Symbol" w:hint="default"/>
    </w:rPr>
  </w:style>
  <w:style w:type="character" w:customStyle="1" w:styleId="WW8Num106z0">
    <w:name w:val="WW8Num106z0"/>
    <w:rPr>
      <w:rFonts w:ascii="Times New Roman" w:eastAsia="Times New Roman" w:hAnsi="Times New Roman" w:cs="Times New Roman"/>
      <w:color w:val="000000"/>
    </w:rPr>
  </w:style>
  <w:style w:type="character" w:customStyle="1" w:styleId="WW8Num106z1">
    <w:name w:val="WW8Num106z1"/>
  </w:style>
  <w:style w:type="character" w:customStyle="1" w:styleId="WW8Num106z2">
    <w:name w:val="WW8Num106z2"/>
  </w:style>
  <w:style w:type="character" w:customStyle="1" w:styleId="WW8Num106z3">
    <w:name w:val="WW8Num106z3"/>
  </w:style>
  <w:style w:type="character" w:customStyle="1" w:styleId="WW8Num106z4">
    <w:name w:val="WW8Num106z4"/>
  </w:style>
  <w:style w:type="character" w:customStyle="1" w:styleId="WW8Num106z5">
    <w:name w:val="WW8Num106z5"/>
  </w:style>
  <w:style w:type="character" w:customStyle="1" w:styleId="WW8Num106z6">
    <w:name w:val="WW8Num106z6"/>
  </w:style>
  <w:style w:type="character" w:customStyle="1" w:styleId="WW8Num106z7">
    <w:name w:val="WW8Num106z7"/>
  </w:style>
  <w:style w:type="character" w:customStyle="1" w:styleId="WW8Num106z8">
    <w:name w:val="WW8Num106z8"/>
  </w:style>
  <w:style w:type="character" w:customStyle="1" w:styleId="WW8Num107z0">
    <w:name w:val="WW8Num107z0"/>
    <w:rPr>
      <w:rFonts w:ascii="Times New Roman" w:eastAsia="Times New Roman" w:hAnsi="Times New Roman" w:cs="Times New Roman" w:hint="default"/>
      <w:color w:val="000000"/>
      <w:sz w:val="22"/>
      <w:szCs w:val="22"/>
    </w:rPr>
  </w:style>
  <w:style w:type="character" w:customStyle="1" w:styleId="WW8Num107z1">
    <w:name w:val="WW8Num107z1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108z0">
    <w:name w:val="WW8Num108z0"/>
    <w:rPr>
      <w:rFonts w:ascii="Times New Roman" w:eastAsia="Times New Roman" w:hAnsi="Times New Roman" w:cs="Times New Roman" w:hint="default"/>
      <w:b w:val="0"/>
      <w:color w:val="auto"/>
      <w:sz w:val="22"/>
      <w:szCs w:val="22"/>
    </w:rPr>
  </w:style>
  <w:style w:type="character" w:customStyle="1" w:styleId="WW8Num108z1">
    <w:name w:val="WW8Num108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08z2">
    <w:name w:val="WW8Num108z2"/>
  </w:style>
  <w:style w:type="character" w:customStyle="1" w:styleId="WW8Num108z3">
    <w:name w:val="WW8Num108z3"/>
  </w:style>
  <w:style w:type="character" w:customStyle="1" w:styleId="WW8Num108z4">
    <w:name w:val="WW8Num108z4"/>
  </w:style>
  <w:style w:type="character" w:customStyle="1" w:styleId="WW8Num108z5">
    <w:name w:val="WW8Num108z5"/>
  </w:style>
  <w:style w:type="character" w:customStyle="1" w:styleId="WW8Num108z6">
    <w:name w:val="WW8Num108z6"/>
  </w:style>
  <w:style w:type="character" w:customStyle="1" w:styleId="WW8Num108z7">
    <w:name w:val="WW8Num108z7"/>
  </w:style>
  <w:style w:type="character" w:customStyle="1" w:styleId="WW8Num108z8">
    <w:name w:val="WW8Num108z8"/>
  </w:style>
  <w:style w:type="character" w:customStyle="1" w:styleId="WW8Num109z0">
    <w:name w:val="WW8Num109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109z1">
    <w:name w:val="WW8Num109z1"/>
  </w:style>
  <w:style w:type="character" w:customStyle="1" w:styleId="WW8Num109z2">
    <w:name w:val="WW8Num109z2"/>
  </w:style>
  <w:style w:type="character" w:customStyle="1" w:styleId="WW8Num109z3">
    <w:name w:val="WW8Num109z3"/>
  </w:style>
  <w:style w:type="character" w:customStyle="1" w:styleId="WW8Num109z4">
    <w:name w:val="WW8Num109z4"/>
  </w:style>
  <w:style w:type="character" w:customStyle="1" w:styleId="WW8Num109z5">
    <w:name w:val="WW8Num109z5"/>
  </w:style>
  <w:style w:type="character" w:customStyle="1" w:styleId="WW8Num109z6">
    <w:name w:val="WW8Num109z6"/>
  </w:style>
  <w:style w:type="character" w:customStyle="1" w:styleId="WW8Num109z7">
    <w:name w:val="WW8Num109z7"/>
  </w:style>
  <w:style w:type="character" w:customStyle="1" w:styleId="WW8Num109z8">
    <w:name w:val="WW8Num109z8"/>
  </w:style>
  <w:style w:type="character" w:customStyle="1" w:styleId="WW8Num110z0">
    <w:name w:val="WW8Num110z0"/>
    <w:rPr>
      <w:rFonts w:cs="Times New Roman"/>
      <w:b w:val="0"/>
      <w:bCs/>
    </w:rPr>
  </w:style>
  <w:style w:type="character" w:customStyle="1" w:styleId="WW8Num110z1">
    <w:name w:val="WW8Num110z1"/>
  </w:style>
  <w:style w:type="character" w:customStyle="1" w:styleId="WW8Num110z2">
    <w:name w:val="WW8Num110z2"/>
  </w:style>
  <w:style w:type="character" w:customStyle="1" w:styleId="WW8Num110z3">
    <w:name w:val="WW8Num110z3"/>
  </w:style>
  <w:style w:type="character" w:customStyle="1" w:styleId="WW8Num110z4">
    <w:name w:val="WW8Num110z4"/>
  </w:style>
  <w:style w:type="character" w:customStyle="1" w:styleId="WW8Num110z5">
    <w:name w:val="WW8Num110z5"/>
  </w:style>
  <w:style w:type="character" w:customStyle="1" w:styleId="WW8Num110z6">
    <w:name w:val="WW8Num110z6"/>
  </w:style>
  <w:style w:type="character" w:customStyle="1" w:styleId="WW8Num110z7">
    <w:name w:val="WW8Num110z7"/>
  </w:style>
  <w:style w:type="character" w:customStyle="1" w:styleId="WW8Num110z8">
    <w:name w:val="WW8Num110z8"/>
  </w:style>
  <w:style w:type="character" w:customStyle="1" w:styleId="WW8Num111z0">
    <w:name w:val="WW8Num111z0"/>
  </w:style>
  <w:style w:type="character" w:customStyle="1" w:styleId="WW8Num111z1">
    <w:name w:val="WW8Num111z1"/>
  </w:style>
  <w:style w:type="character" w:customStyle="1" w:styleId="WW8Num111z2">
    <w:name w:val="WW8Num111z2"/>
  </w:style>
  <w:style w:type="character" w:customStyle="1" w:styleId="WW8Num111z3">
    <w:name w:val="WW8Num111z3"/>
  </w:style>
  <w:style w:type="character" w:customStyle="1" w:styleId="WW8Num111z4">
    <w:name w:val="WW8Num111z4"/>
  </w:style>
  <w:style w:type="character" w:customStyle="1" w:styleId="WW8Num111z5">
    <w:name w:val="WW8Num111z5"/>
  </w:style>
  <w:style w:type="character" w:customStyle="1" w:styleId="WW8Num111z6">
    <w:name w:val="WW8Num111z6"/>
  </w:style>
  <w:style w:type="character" w:customStyle="1" w:styleId="WW8Num111z7">
    <w:name w:val="WW8Num111z7"/>
  </w:style>
  <w:style w:type="character" w:customStyle="1" w:styleId="WW8Num111z8">
    <w:name w:val="WW8Num111z8"/>
  </w:style>
  <w:style w:type="character" w:customStyle="1" w:styleId="WW8Num112z0">
    <w:name w:val="WW8Num112z0"/>
    <w:rPr>
      <w:rFonts w:hint="default"/>
    </w:rPr>
  </w:style>
  <w:style w:type="character" w:customStyle="1" w:styleId="WW8Num112z1">
    <w:name w:val="WW8Num112z1"/>
  </w:style>
  <w:style w:type="character" w:customStyle="1" w:styleId="WW8Num112z2">
    <w:name w:val="WW8Num112z2"/>
  </w:style>
  <w:style w:type="character" w:customStyle="1" w:styleId="WW8Num112z3">
    <w:name w:val="WW8Num112z3"/>
  </w:style>
  <w:style w:type="character" w:customStyle="1" w:styleId="WW8Num112z4">
    <w:name w:val="WW8Num112z4"/>
  </w:style>
  <w:style w:type="character" w:customStyle="1" w:styleId="WW8Num112z5">
    <w:name w:val="WW8Num112z5"/>
  </w:style>
  <w:style w:type="character" w:customStyle="1" w:styleId="WW8Num112z6">
    <w:name w:val="WW8Num112z6"/>
  </w:style>
  <w:style w:type="character" w:customStyle="1" w:styleId="WW8Num112z7">
    <w:name w:val="WW8Num112z7"/>
  </w:style>
  <w:style w:type="character" w:customStyle="1" w:styleId="WW8Num112z8">
    <w:name w:val="WW8Num112z8"/>
  </w:style>
  <w:style w:type="character" w:customStyle="1" w:styleId="WW8Num113z0">
    <w:name w:val="WW8Num113z0"/>
    <w:rPr>
      <w:rFonts w:ascii="Times New Roman" w:hAnsi="Times New Roman" w:cs="Times New Roman" w:hint="default"/>
    </w:rPr>
  </w:style>
  <w:style w:type="character" w:customStyle="1" w:styleId="WW8Num113z1">
    <w:name w:val="WW8Num113z1"/>
    <w:rPr>
      <w:rFonts w:ascii="Courier New" w:hAnsi="Courier New" w:cs="Courier New" w:hint="default"/>
    </w:rPr>
  </w:style>
  <w:style w:type="character" w:customStyle="1" w:styleId="WW8Num113z2">
    <w:name w:val="WW8Num113z2"/>
    <w:rPr>
      <w:rFonts w:ascii="Wingdings" w:hAnsi="Wingdings" w:cs="Wingdings" w:hint="default"/>
    </w:rPr>
  </w:style>
  <w:style w:type="character" w:customStyle="1" w:styleId="WW8Num113z3">
    <w:name w:val="WW8Num113z3"/>
    <w:rPr>
      <w:rFonts w:ascii="Symbol" w:hAnsi="Symbol" w:cs="Symbol" w:hint="default"/>
    </w:rPr>
  </w:style>
  <w:style w:type="character" w:customStyle="1" w:styleId="WW8Num114z0">
    <w:name w:val="WW8Num114z0"/>
    <w:rPr>
      <w:rFonts w:ascii="Times New Roman" w:hAnsi="Times New Roman" w:cs="Times New Roman" w:hint="default"/>
      <w:b w:val="0"/>
      <w:i w:val="0"/>
      <w:strike w:val="0"/>
      <w:dstrike w:val="0"/>
      <w:color w:val="auto"/>
      <w:sz w:val="22"/>
      <w:szCs w:val="22"/>
    </w:rPr>
  </w:style>
  <w:style w:type="character" w:customStyle="1" w:styleId="WW8Num114z1">
    <w:name w:val="WW8Num114z1"/>
    <w:rPr>
      <w:rFonts w:hint="default"/>
      <w:b w:val="0"/>
    </w:rPr>
  </w:style>
  <w:style w:type="character" w:customStyle="1" w:styleId="WW8Num114z2">
    <w:name w:val="WW8Num114z2"/>
    <w:rPr>
      <w:rFonts w:ascii="Times New Roman" w:eastAsia="Times New Roman" w:hAnsi="Times New Roman" w:cs="Times New Roman" w:hint="default"/>
    </w:rPr>
  </w:style>
  <w:style w:type="character" w:customStyle="1" w:styleId="WW8Num114z3">
    <w:name w:val="WW8Num114z3"/>
    <w:rPr>
      <w:rFonts w:hint="default"/>
    </w:rPr>
  </w:style>
  <w:style w:type="character" w:customStyle="1" w:styleId="WW8Num115z0">
    <w:name w:val="WW8Num115z0"/>
    <w:rPr>
      <w:rFonts w:ascii="Times New Roman" w:hAnsi="Times New Roman" w:cs="Times New Roman" w:hint="default"/>
      <w:b w:val="0"/>
      <w:color w:val="000000"/>
    </w:rPr>
  </w:style>
  <w:style w:type="character" w:customStyle="1" w:styleId="WW8Num115z1">
    <w:name w:val="WW8Num115z1"/>
  </w:style>
  <w:style w:type="character" w:customStyle="1" w:styleId="WW8Num115z2">
    <w:name w:val="WW8Num115z2"/>
  </w:style>
  <w:style w:type="character" w:customStyle="1" w:styleId="WW8Num115z3">
    <w:name w:val="WW8Num115z3"/>
  </w:style>
  <w:style w:type="character" w:customStyle="1" w:styleId="WW8Num115z4">
    <w:name w:val="WW8Num115z4"/>
  </w:style>
  <w:style w:type="character" w:customStyle="1" w:styleId="WW8Num115z5">
    <w:name w:val="WW8Num115z5"/>
  </w:style>
  <w:style w:type="character" w:customStyle="1" w:styleId="WW8Num115z6">
    <w:name w:val="WW8Num115z6"/>
  </w:style>
  <w:style w:type="character" w:customStyle="1" w:styleId="WW8Num115z7">
    <w:name w:val="WW8Num115z7"/>
  </w:style>
  <w:style w:type="character" w:customStyle="1" w:styleId="WW8Num115z8">
    <w:name w:val="WW8Num115z8"/>
  </w:style>
  <w:style w:type="character" w:customStyle="1" w:styleId="WW8Num116z0">
    <w:name w:val="WW8Num116z0"/>
    <w:rPr>
      <w:rFonts w:ascii="Times New Roman" w:eastAsia="Times New Roman" w:hAnsi="Times New Roman" w:cs="Times New Roman"/>
    </w:rPr>
  </w:style>
  <w:style w:type="character" w:customStyle="1" w:styleId="WW8Num116z1">
    <w:name w:val="WW8Num116z1"/>
    <w:rPr>
      <w:rFonts w:ascii="Courier New" w:hAnsi="Courier New" w:cs="Courier New" w:hint="default"/>
    </w:rPr>
  </w:style>
  <w:style w:type="character" w:customStyle="1" w:styleId="WW8Num116z2">
    <w:name w:val="WW8Num116z2"/>
    <w:rPr>
      <w:rFonts w:ascii="Wingdings" w:hAnsi="Wingdings" w:cs="Wingdings" w:hint="default"/>
    </w:rPr>
  </w:style>
  <w:style w:type="character" w:customStyle="1" w:styleId="WW8Num116z3">
    <w:name w:val="WW8Num116z3"/>
    <w:rPr>
      <w:rFonts w:ascii="Symbol" w:hAnsi="Symbol" w:cs="Symbol" w:hint="default"/>
    </w:rPr>
  </w:style>
  <w:style w:type="character" w:customStyle="1" w:styleId="WW8Num117z0">
    <w:name w:val="WW8Num117z0"/>
    <w:rPr>
      <w:rFonts w:ascii="Times New Roman" w:eastAsia="Times New Roman" w:hAnsi="Times New Roman" w:cs="Times New Roman"/>
      <w:color w:val="auto"/>
      <w:sz w:val="22"/>
      <w:szCs w:val="22"/>
    </w:rPr>
  </w:style>
  <w:style w:type="character" w:customStyle="1" w:styleId="WW8Num117z1">
    <w:name w:val="WW8Num117z1"/>
  </w:style>
  <w:style w:type="character" w:customStyle="1" w:styleId="WW8Num117z2">
    <w:name w:val="WW8Num117z2"/>
  </w:style>
  <w:style w:type="character" w:customStyle="1" w:styleId="WW8Num117z3">
    <w:name w:val="WW8Num117z3"/>
  </w:style>
  <w:style w:type="character" w:customStyle="1" w:styleId="WW8Num117z4">
    <w:name w:val="WW8Num117z4"/>
  </w:style>
  <w:style w:type="character" w:customStyle="1" w:styleId="WW8Num117z5">
    <w:name w:val="WW8Num117z5"/>
  </w:style>
  <w:style w:type="character" w:customStyle="1" w:styleId="WW8Num117z6">
    <w:name w:val="WW8Num117z6"/>
  </w:style>
  <w:style w:type="character" w:customStyle="1" w:styleId="WW8Num117z7">
    <w:name w:val="WW8Num117z7"/>
  </w:style>
  <w:style w:type="character" w:customStyle="1" w:styleId="WW8Num117z8">
    <w:name w:val="WW8Num117z8"/>
  </w:style>
  <w:style w:type="character" w:customStyle="1" w:styleId="WW8Num118z0">
    <w:name w:val="WW8Num118z0"/>
    <w:rPr>
      <w:rFonts w:ascii="Times New Roman" w:hAnsi="Times New Roman" w:cs="Times New Roman"/>
      <w:i w:val="0"/>
      <w:iCs w:val="0"/>
      <w:color w:val="000000"/>
      <w:sz w:val="22"/>
      <w:szCs w:val="22"/>
    </w:rPr>
  </w:style>
  <w:style w:type="character" w:customStyle="1" w:styleId="WW8Num118z1">
    <w:name w:val="WW8Num118z1"/>
    <w:rPr>
      <w:rFonts w:ascii="Times New Roman" w:hAnsi="Times New Roman" w:cs="Times New Roman"/>
      <w:color w:val="000000"/>
      <w:sz w:val="22"/>
      <w:szCs w:val="22"/>
    </w:rPr>
  </w:style>
  <w:style w:type="character" w:customStyle="1" w:styleId="WW8Num118z2">
    <w:name w:val="WW8Num118z2"/>
  </w:style>
  <w:style w:type="character" w:customStyle="1" w:styleId="WW8Num118z3">
    <w:name w:val="WW8Num118z3"/>
  </w:style>
  <w:style w:type="character" w:customStyle="1" w:styleId="WW8Num118z4">
    <w:name w:val="WW8Num118z4"/>
  </w:style>
  <w:style w:type="character" w:customStyle="1" w:styleId="WW8Num118z5">
    <w:name w:val="WW8Num118z5"/>
  </w:style>
  <w:style w:type="character" w:customStyle="1" w:styleId="WW8Num118z6">
    <w:name w:val="WW8Num118z6"/>
  </w:style>
  <w:style w:type="character" w:customStyle="1" w:styleId="WW8Num118z7">
    <w:name w:val="WW8Num118z7"/>
  </w:style>
  <w:style w:type="character" w:customStyle="1" w:styleId="WW8Num118z8">
    <w:name w:val="WW8Num118z8"/>
  </w:style>
  <w:style w:type="character" w:customStyle="1" w:styleId="WW8Num119z0">
    <w:name w:val="WW8Num119z0"/>
    <w:rPr>
      <w:rFonts w:ascii="Times New Roman" w:hAnsi="Times New Roman" w:cs="Times New Roman" w:hint="default"/>
      <w:b w:val="0"/>
      <w:i w:val="0"/>
      <w:strike w:val="0"/>
      <w:dstrike w:val="0"/>
      <w:sz w:val="24"/>
      <w:u w:val="none"/>
    </w:rPr>
  </w:style>
  <w:style w:type="character" w:customStyle="1" w:styleId="WW8Num120z0">
    <w:name w:val="WW8Num120z0"/>
    <w:rPr>
      <w:rFonts w:cs="Times New Roman" w:hint="default"/>
      <w:b w:val="0"/>
      <w:i w:val="0"/>
    </w:rPr>
  </w:style>
  <w:style w:type="character" w:customStyle="1" w:styleId="WW8Num120z1">
    <w:name w:val="WW8Num120z1"/>
    <w:rPr>
      <w:rFonts w:ascii="Times New Roman" w:hAnsi="Times New Roman" w:cs="Times New Roman"/>
      <w:sz w:val="22"/>
      <w:szCs w:val="22"/>
    </w:rPr>
  </w:style>
  <w:style w:type="character" w:customStyle="1" w:styleId="WW8Num121z0">
    <w:name w:val="WW8Num121z0"/>
    <w:rPr>
      <w:rFonts w:cs="Times New Roman"/>
      <w:szCs w:val="22"/>
    </w:rPr>
  </w:style>
  <w:style w:type="character" w:customStyle="1" w:styleId="WW8Num121z1">
    <w:name w:val="WW8Num121z1"/>
    <w:rPr>
      <w:rFonts w:ascii="Times New Roman" w:eastAsia="Times New Roman" w:hAnsi="Times New Roman" w:cs="Arial"/>
    </w:rPr>
  </w:style>
  <w:style w:type="character" w:customStyle="1" w:styleId="WW8Num121z2">
    <w:name w:val="WW8Num121z2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WW8Num122z0">
    <w:name w:val="WW8Num122z0"/>
    <w:rPr>
      <w:rFonts w:ascii="Times New Roman" w:hAnsi="Times New Roman" w:cs="Times New Roman" w:hint="default"/>
      <w:b w:val="0"/>
      <w:i w:val="0"/>
      <w:strike w:val="0"/>
      <w:dstrike w:val="0"/>
      <w:sz w:val="24"/>
      <w:szCs w:val="22"/>
      <w:u w:val="none"/>
    </w:rPr>
  </w:style>
  <w:style w:type="character" w:customStyle="1" w:styleId="WW8Num123z0">
    <w:name w:val="WW8Num123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123z1">
    <w:name w:val="WW8Num123z1"/>
  </w:style>
  <w:style w:type="character" w:customStyle="1" w:styleId="WW8Num123z2">
    <w:name w:val="WW8Num123z2"/>
  </w:style>
  <w:style w:type="character" w:customStyle="1" w:styleId="WW8Num123z3">
    <w:name w:val="WW8Num123z3"/>
  </w:style>
  <w:style w:type="character" w:customStyle="1" w:styleId="WW8Num123z4">
    <w:name w:val="WW8Num123z4"/>
  </w:style>
  <w:style w:type="character" w:customStyle="1" w:styleId="WW8Num123z5">
    <w:name w:val="WW8Num123z5"/>
  </w:style>
  <w:style w:type="character" w:customStyle="1" w:styleId="WW8Num123z6">
    <w:name w:val="WW8Num123z6"/>
  </w:style>
  <w:style w:type="character" w:customStyle="1" w:styleId="WW8Num123z7">
    <w:name w:val="WW8Num123z7"/>
  </w:style>
  <w:style w:type="character" w:customStyle="1" w:styleId="WW8Num123z8">
    <w:name w:val="WW8Num123z8"/>
  </w:style>
  <w:style w:type="character" w:customStyle="1" w:styleId="WW8Num124z0">
    <w:name w:val="WW8Num124z0"/>
    <w:rPr>
      <w:rFonts w:hint="default"/>
      <w:b/>
    </w:rPr>
  </w:style>
  <w:style w:type="character" w:customStyle="1" w:styleId="WW8Num124z1">
    <w:name w:val="WW8Num124z1"/>
  </w:style>
  <w:style w:type="character" w:customStyle="1" w:styleId="WW8Num124z2">
    <w:name w:val="WW8Num124z2"/>
    <w:rPr>
      <w:rFonts w:ascii="Times New Roman" w:eastAsia="Times New Roman" w:hAnsi="Times New Roman" w:cs="Arial"/>
      <w:b w:val="0"/>
      <w:bCs/>
    </w:rPr>
  </w:style>
  <w:style w:type="character" w:customStyle="1" w:styleId="WW8Num124z3">
    <w:name w:val="WW8Num124z3"/>
  </w:style>
  <w:style w:type="character" w:customStyle="1" w:styleId="WW8Num124z4">
    <w:name w:val="WW8Num124z4"/>
  </w:style>
  <w:style w:type="character" w:customStyle="1" w:styleId="WW8Num124z5">
    <w:name w:val="WW8Num124z5"/>
  </w:style>
  <w:style w:type="character" w:customStyle="1" w:styleId="WW8Num124z6">
    <w:name w:val="WW8Num124z6"/>
  </w:style>
  <w:style w:type="character" w:customStyle="1" w:styleId="WW8Num124z7">
    <w:name w:val="WW8Num124z7"/>
  </w:style>
  <w:style w:type="character" w:customStyle="1" w:styleId="WW8Num124z8">
    <w:name w:val="WW8Num124z8"/>
  </w:style>
  <w:style w:type="character" w:customStyle="1" w:styleId="WW8Num125z0">
    <w:name w:val="WW8Num125z0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125z1">
    <w:name w:val="WW8Num125z1"/>
    <w:rPr>
      <w:rFonts w:ascii="Times New Roman" w:eastAsia="Times New Roman" w:hAnsi="Times New Roman" w:cs="Times New Roman"/>
    </w:rPr>
  </w:style>
  <w:style w:type="character" w:customStyle="1" w:styleId="WW8Num125z2">
    <w:name w:val="WW8Num125z2"/>
  </w:style>
  <w:style w:type="character" w:customStyle="1" w:styleId="WW8Num125z3">
    <w:name w:val="WW8Num125z3"/>
  </w:style>
  <w:style w:type="character" w:customStyle="1" w:styleId="WW8Num125z4">
    <w:name w:val="WW8Num125z4"/>
  </w:style>
  <w:style w:type="character" w:customStyle="1" w:styleId="WW8Num125z5">
    <w:name w:val="WW8Num125z5"/>
  </w:style>
  <w:style w:type="character" w:customStyle="1" w:styleId="WW8Num125z6">
    <w:name w:val="WW8Num125z6"/>
  </w:style>
  <w:style w:type="character" w:customStyle="1" w:styleId="WW8Num125z7">
    <w:name w:val="WW8Num125z7"/>
  </w:style>
  <w:style w:type="character" w:customStyle="1" w:styleId="WW8Num125z8">
    <w:name w:val="WW8Num125z8"/>
  </w:style>
  <w:style w:type="character" w:customStyle="1" w:styleId="WW8Num126z0">
    <w:name w:val="WW8Num126z0"/>
    <w:rPr>
      <w:rFonts w:ascii="Times New Roman" w:hAnsi="Times New Roman" w:cs="Times New Roman" w:hint="default"/>
      <w:b w:val="0"/>
      <w:i w:val="0"/>
      <w:color w:val="auto"/>
      <w:sz w:val="22"/>
    </w:rPr>
  </w:style>
  <w:style w:type="character" w:customStyle="1" w:styleId="WW8Num126z1">
    <w:name w:val="WW8Num126z1"/>
  </w:style>
  <w:style w:type="character" w:customStyle="1" w:styleId="WW8Num126z2">
    <w:name w:val="WW8Num126z2"/>
  </w:style>
  <w:style w:type="character" w:customStyle="1" w:styleId="WW8Num126z3">
    <w:name w:val="WW8Num126z3"/>
  </w:style>
  <w:style w:type="character" w:customStyle="1" w:styleId="WW8Num126z4">
    <w:name w:val="WW8Num126z4"/>
  </w:style>
  <w:style w:type="character" w:customStyle="1" w:styleId="WW8Num126z5">
    <w:name w:val="WW8Num126z5"/>
  </w:style>
  <w:style w:type="character" w:customStyle="1" w:styleId="WW8Num126z6">
    <w:name w:val="WW8Num126z6"/>
  </w:style>
  <w:style w:type="character" w:customStyle="1" w:styleId="WW8Num126z7">
    <w:name w:val="WW8Num126z7"/>
  </w:style>
  <w:style w:type="character" w:customStyle="1" w:styleId="WW8Num126z8">
    <w:name w:val="WW8Num126z8"/>
  </w:style>
  <w:style w:type="character" w:customStyle="1" w:styleId="WW8Num127z0">
    <w:name w:val="WW8Num127z0"/>
    <w:rPr>
      <w:rFonts w:hint="default"/>
      <w:b w:val="0"/>
    </w:rPr>
  </w:style>
  <w:style w:type="character" w:customStyle="1" w:styleId="WW8Num127z1">
    <w:name w:val="WW8Num127z1"/>
    <w:rPr>
      <w:rFonts w:hint="default"/>
    </w:rPr>
  </w:style>
  <w:style w:type="character" w:customStyle="1" w:styleId="WW8Num127z3">
    <w:name w:val="WW8Num127z3"/>
    <w:rPr>
      <w:rFonts w:ascii="Times New Roman" w:hAnsi="Times New Roman" w:cs="Times New Roman" w:hint="default"/>
      <w:b w:val="0"/>
      <w:i w:val="0"/>
      <w:sz w:val="22"/>
    </w:rPr>
  </w:style>
  <w:style w:type="character" w:customStyle="1" w:styleId="WW8Num128z0">
    <w:name w:val="WW8Num128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128z1">
    <w:name w:val="WW8Num128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28z2">
    <w:name w:val="WW8Num128z2"/>
  </w:style>
  <w:style w:type="character" w:customStyle="1" w:styleId="WW8Num128z3">
    <w:name w:val="WW8Num128z3"/>
  </w:style>
  <w:style w:type="character" w:customStyle="1" w:styleId="WW8Num128z4">
    <w:name w:val="WW8Num128z4"/>
  </w:style>
  <w:style w:type="character" w:customStyle="1" w:styleId="WW8Num128z5">
    <w:name w:val="WW8Num128z5"/>
  </w:style>
  <w:style w:type="character" w:customStyle="1" w:styleId="WW8Num128z6">
    <w:name w:val="WW8Num128z6"/>
  </w:style>
  <w:style w:type="character" w:customStyle="1" w:styleId="WW8Num128z7">
    <w:name w:val="WW8Num128z7"/>
  </w:style>
  <w:style w:type="character" w:customStyle="1" w:styleId="WW8Num128z8">
    <w:name w:val="WW8Num128z8"/>
  </w:style>
  <w:style w:type="character" w:customStyle="1" w:styleId="WW8Num129z0">
    <w:name w:val="WW8Num129z0"/>
    <w:rPr>
      <w:rFonts w:hint="default"/>
    </w:rPr>
  </w:style>
  <w:style w:type="character" w:customStyle="1" w:styleId="WW8Num130z0">
    <w:name w:val="WW8Num130z0"/>
    <w:rPr>
      <w:rFonts w:ascii="Times New Roman" w:hAnsi="Times New Roman" w:cs="Times New Roman" w:hint="default"/>
      <w:b w:val="0"/>
      <w:i w:val="0"/>
      <w:sz w:val="24"/>
      <w:szCs w:val="22"/>
    </w:rPr>
  </w:style>
  <w:style w:type="character" w:customStyle="1" w:styleId="WW8Num130z1">
    <w:name w:val="WW8Num130z1"/>
    <w:rPr>
      <w:rFonts w:hint="default"/>
      <w:b w:val="0"/>
      <w:i w:val="0"/>
      <w:sz w:val="24"/>
    </w:rPr>
  </w:style>
  <w:style w:type="character" w:customStyle="1" w:styleId="WW8Num130z2">
    <w:name w:val="WW8Num130z2"/>
  </w:style>
  <w:style w:type="character" w:customStyle="1" w:styleId="WW8Num130z3">
    <w:name w:val="WW8Num130z3"/>
  </w:style>
  <w:style w:type="character" w:customStyle="1" w:styleId="WW8Num130z4">
    <w:name w:val="WW8Num130z4"/>
  </w:style>
  <w:style w:type="character" w:customStyle="1" w:styleId="WW8Num130z5">
    <w:name w:val="WW8Num130z5"/>
  </w:style>
  <w:style w:type="character" w:customStyle="1" w:styleId="WW8Num130z6">
    <w:name w:val="WW8Num130z6"/>
  </w:style>
  <w:style w:type="character" w:customStyle="1" w:styleId="WW8Num130z7">
    <w:name w:val="WW8Num130z7"/>
  </w:style>
  <w:style w:type="character" w:customStyle="1" w:styleId="WW8Num130z8">
    <w:name w:val="WW8Num130z8"/>
  </w:style>
  <w:style w:type="character" w:customStyle="1" w:styleId="WW8Num131z0">
    <w:name w:val="WW8Num131z0"/>
    <w:rPr>
      <w:rFonts w:hint="default"/>
    </w:rPr>
  </w:style>
  <w:style w:type="character" w:customStyle="1" w:styleId="WW8Num131z1">
    <w:name w:val="WW8Num131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31z2">
    <w:name w:val="WW8Num131z2"/>
  </w:style>
  <w:style w:type="character" w:customStyle="1" w:styleId="WW8Num131z3">
    <w:name w:val="WW8Num131z3"/>
  </w:style>
  <w:style w:type="character" w:customStyle="1" w:styleId="WW8Num131z4">
    <w:name w:val="WW8Num131z4"/>
  </w:style>
  <w:style w:type="character" w:customStyle="1" w:styleId="WW8Num131z5">
    <w:name w:val="WW8Num131z5"/>
  </w:style>
  <w:style w:type="character" w:customStyle="1" w:styleId="WW8Num131z6">
    <w:name w:val="WW8Num131z6"/>
  </w:style>
  <w:style w:type="character" w:customStyle="1" w:styleId="WW8Num131z7">
    <w:name w:val="WW8Num131z7"/>
  </w:style>
  <w:style w:type="character" w:customStyle="1" w:styleId="WW8Num131z8">
    <w:name w:val="WW8Num131z8"/>
  </w:style>
  <w:style w:type="character" w:customStyle="1" w:styleId="WW8Num132z0">
    <w:name w:val="WW8Num132z0"/>
    <w:rPr>
      <w:rFonts w:ascii="Times New Roman" w:hAnsi="Times New Roman" w:cs="Times New Roman" w:hint="default"/>
      <w:sz w:val="22"/>
      <w:szCs w:val="22"/>
    </w:rPr>
  </w:style>
  <w:style w:type="character" w:customStyle="1" w:styleId="WW8Num132z1">
    <w:name w:val="WW8Num132z1"/>
  </w:style>
  <w:style w:type="character" w:customStyle="1" w:styleId="WW8Num132z2">
    <w:name w:val="WW8Num132z2"/>
  </w:style>
  <w:style w:type="character" w:customStyle="1" w:styleId="WW8Num132z3">
    <w:name w:val="WW8Num132z3"/>
  </w:style>
  <w:style w:type="character" w:customStyle="1" w:styleId="WW8Num132z4">
    <w:name w:val="WW8Num132z4"/>
  </w:style>
  <w:style w:type="character" w:customStyle="1" w:styleId="WW8Num132z5">
    <w:name w:val="WW8Num132z5"/>
  </w:style>
  <w:style w:type="character" w:customStyle="1" w:styleId="WW8Num132z6">
    <w:name w:val="WW8Num132z6"/>
  </w:style>
  <w:style w:type="character" w:customStyle="1" w:styleId="WW8Num132z7">
    <w:name w:val="WW8Num132z7"/>
  </w:style>
  <w:style w:type="character" w:customStyle="1" w:styleId="WW8Num132z8">
    <w:name w:val="WW8Num132z8"/>
  </w:style>
  <w:style w:type="character" w:customStyle="1" w:styleId="WW8Num133z0">
    <w:name w:val="WW8Num133z0"/>
    <w:rPr>
      <w:rFonts w:ascii="Times New Roman" w:hAnsi="Times New Roman" w:cs="Times New Roman"/>
      <w:b w:val="0"/>
      <w:bCs/>
      <w:color w:val="000000"/>
      <w:sz w:val="22"/>
      <w:szCs w:val="22"/>
    </w:rPr>
  </w:style>
  <w:style w:type="character" w:customStyle="1" w:styleId="WW8Num133z1">
    <w:name w:val="WW8Num133z1"/>
    <w:rPr>
      <w:rFonts w:ascii="Times New Roman" w:hAnsi="Times New Roman" w:cs="Times New Roman"/>
      <w:color w:val="000000"/>
      <w:sz w:val="22"/>
      <w:szCs w:val="22"/>
    </w:rPr>
  </w:style>
  <w:style w:type="character" w:customStyle="1" w:styleId="WW8Num133z2">
    <w:name w:val="WW8Num133z2"/>
  </w:style>
  <w:style w:type="character" w:customStyle="1" w:styleId="WW8Num133z3">
    <w:name w:val="WW8Num133z3"/>
  </w:style>
  <w:style w:type="character" w:customStyle="1" w:styleId="WW8Num133z4">
    <w:name w:val="WW8Num133z4"/>
  </w:style>
  <w:style w:type="character" w:customStyle="1" w:styleId="WW8Num133z5">
    <w:name w:val="WW8Num133z5"/>
  </w:style>
  <w:style w:type="character" w:customStyle="1" w:styleId="WW8Num133z6">
    <w:name w:val="WW8Num133z6"/>
  </w:style>
  <w:style w:type="character" w:customStyle="1" w:styleId="WW8Num133z7">
    <w:name w:val="WW8Num133z7"/>
  </w:style>
  <w:style w:type="character" w:customStyle="1" w:styleId="WW8Num133z8">
    <w:name w:val="WW8Num133z8"/>
  </w:style>
  <w:style w:type="character" w:customStyle="1" w:styleId="Domylnaczcionkaakapitu2">
    <w:name w:val="Domyślna czcionka akapitu2"/>
  </w:style>
  <w:style w:type="character" w:customStyle="1" w:styleId="WW8Num3z2">
    <w:name w:val="WW8Num3z2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8z1">
    <w:name w:val="WW8Num8z1"/>
    <w:rPr>
      <w:rFonts w:ascii="Arial" w:hAnsi="Arial" w:cs="Arial" w:hint="default"/>
      <w:b w:val="0"/>
      <w:i w:val="0"/>
      <w:color w:val="000000"/>
      <w:sz w:val="24"/>
      <w:szCs w:val="24"/>
    </w:rPr>
  </w:style>
  <w:style w:type="character" w:customStyle="1" w:styleId="WW8Num8z3">
    <w:name w:val="WW8Num8z3"/>
    <w:rPr>
      <w:rFonts w:ascii="Times New Roman" w:eastAsia="Times New Roman" w:hAnsi="Times New Roman" w:cs="Times New Roman" w:hint="default"/>
      <w:b w:val="0"/>
      <w:color w:val="auto"/>
      <w:szCs w:val="22"/>
    </w:rPr>
  </w:style>
  <w:style w:type="character" w:customStyle="1" w:styleId="WW8Num11z1">
    <w:name w:val="WW8Num11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5z2">
    <w:name w:val="WW8Num25z2"/>
    <w:rPr>
      <w:rFonts w:ascii="Arial" w:hAnsi="Arial" w:cs="Arial" w:hint="default"/>
      <w:b w:val="0"/>
      <w:i w:val="0"/>
      <w:strike w:val="0"/>
      <w:dstrike w:val="0"/>
      <w:color w:val="auto"/>
      <w:position w:val="0"/>
      <w:sz w:val="22"/>
      <w:szCs w:val="22"/>
      <w:vertAlign w:val="baseline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2">
    <w:name w:val="WW8Num31z2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1">
    <w:name w:val="WW8Num32z1"/>
    <w:rPr>
      <w:rFonts w:hint="default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1">
    <w:name w:val="WW8Num39z1"/>
    <w:rPr>
      <w:rFonts w:hint="default"/>
      <w:b w:val="0"/>
    </w:rPr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5z1">
    <w:name w:val="WW8Num45z1"/>
    <w:rPr>
      <w:rFonts w:hint="default"/>
      <w:b w:val="0"/>
    </w:rPr>
  </w:style>
  <w:style w:type="character" w:customStyle="1" w:styleId="WW8Num45z2">
    <w:name w:val="WW8Num45z2"/>
    <w:rPr>
      <w:rFonts w:ascii="Times New Roman" w:eastAsia="Times New Roman" w:hAnsi="Times New Roman" w:cs="Times New Roman"/>
      <w:b w:val="0"/>
      <w:i w:val="0"/>
      <w:strike w:val="0"/>
      <w:dstrike w:val="0"/>
      <w:color w:val="auto"/>
      <w:position w:val="0"/>
      <w:sz w:val="22"/>
      <w:szCs w:val="22"/>
      <w:vertAlign w:val="baseline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8z1">
    <w:name w:val="WW8Num48z1"/>
    <w:rPr>
      <w:b w:val="0"/>
    </w:rPr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1">
    <w:name w:val="WW8Num50z1"/>
    <w:rPr>
      <w:rFonts w:hint="default"/>
      <w:b w:val="0"/>
      <w:i w:val="0"/>
      <w:color w:val="auto"/>
      <w:sz w:val="20"/>
      <w:szCs w:val="18"/>
      <w:u w:val="none"/>
    </w:rPr>
  </w:style>
  <w:style w:type="character" w:customStyle="1" w:styleId="WW8Num50z2">
    <w:name w:val="WW8Num50z2"/>
    <w:rPr>
      <w:rFonts w:ascii="Times New Roman" w:hAnsi="Times New Roman" w:cs="Times New Roman" w:hint="default"/>
      <w:b w:val="0"/>
      <w:i w:val="0"/>
      <w:color w:val="auto"/>
      <w:sz w:val="22"/>
      <w:szCs w:val="22"/>
      <w:u w:val="none"/>
    </w:rPr>
  </w:style>
  <w:style w:type="character" w:customStyle="1" w:styleId="WW8Num50z3">
    <w:name w:val="WW8Num50z3"/>
    <w:rPr>
      <w:rFonts w:ascii="Times New Roman" w:eastAsia="Times New Roman" w:hAnsi="Times New Roman" w:cs="Times New Roman" w:hint="default"/>
      <w:b w:val="0"/>
      <w:i w:val="0"/>
      <w:color w:val="auto"/>
      <w:sz w:val="20"/>
      <w:szCs w:val="18"/>
      <w:u w:val="none"/>
    </w:rPr>
  </w:style>
  <w:style w:type="character" w:customStyle="1" w:styleId="WW8Num50z4">
    <w:name w:val="WW8Num50z4"/>
    <w:rPr>
      <w:rFonts w:hint="default"/>
    </w:rPr>
  </w:style>
  <w:style w:type="character" w:customStyle="1" w:styleId="WW8Num50z6">
    <w:name w:val="WW8Num50z6"/>
    <w:rPr>
      <w:rFonts w:hint="default"/>
      <w:b w:val="0"/>
      <w:i w:val="0"/>
      <w:color w:val="auto"/>
      <w:sz w:val="18"/>
      <w:szCs w:val="18"/>
      <w:u w:val="none"/>
    </w:rPr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1">
    <w:name w:val="WW8Num53z1"/>
    <w:rPr>
      <w:rFonts w:cs="Times New Roman" w:hint="default"/>
    </w:rPr>
  </w:style>
  <w:style w:type="character" w:customStyle="1" w:styleId="WW8Num53z2">
    <w:name w:val="WW8Num53z2"/>
    <w:rPr>
      <w:rFonts w:ascii="Times New Roman" w:hAnsi="Times New Roman" w:cs="Times New Roman" w:hint="default"/>
      <w:b w:val="0"/>
      <w:bCs/>
      <w:i w:val="0"/>
      <w:sz w:val="22"/>
      <w:szCs w:val="22"/>
    </w:rPr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1">
    <w:name w:val="WW8Num59z1"/>
    <w:rPr>
      <w:rFonts w:hint="default"/>
    </w:rPr>
  </w:style>
  <w:style w:type="character" w:customStyle="1" w:styleId="WW8Num59z3">
    <w:name w:val="WW8Num59z3"/>
    <w:rPr>
      <w:rFonts w:ascii="Times New Roman" w:hAnsi="Times New Roman" w:cs="Times New Roman" w:hint="default"/>
      <w:b w:val="0"/>
      <w:bCs/>
      <w:i w:val="0"/>
      <w:color w:val="000000"/>
      <w:sz w:val="22"/>
      <w:szCs w:val="22"/>
    </w:rPr>
  </w:style>
  <w:style w:type="character" w:customStyle="1" w:styleId="WW8Num60z1">
    <w:name w:val="WW8Num60z1"/>
    <w:rPr>
      <w:rFonts w:hint="default"/>
    </w:rPr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1">
    <w:name w:val="WW8Num64z1"/>
    <w:rPr>
      <w:rFonts w:ascii="Courier New" w:hAnsi="Courier New" w:cs="Courier New" w:hint="default"/>
    </w:rPr>
  </w:style>
  <w:style w:type="character" w:customStyle="1" w:styleId="WW8Num64z2">
    <w:name w:val="WW8Num64z2"/>
    <w:rPr>
      <w:rFonts w:ascii="Wingdings" w:hAnsi="Wingdings" w:cs="Wingdings" w:hint="default"/>
    </w:rPr>
  </w:style>
  <w:style w:type="character" w:customStyle="1" w:styleId="WW8Num64z3">
    <w:name w:val="WW8Num64z3"/>
    <w:rPr>
      <w:rFonts w:ascii="Symbol" w:hAnsi="Symbol" w:cs="Symbol" w:hint="default"/>
    </w:rPr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1">
    <w:name w:val="WW8Num67z1"/>
    <w:rPr>
      <w:rFonts w:ascii="Courier New" w:hAnsi="Courier New" w:cs="Courier New" w:hint="default"/>
    </w:rPr>
  </w:style>
  <w:style w:type="character" w:customStyle="1" w:styleId="WW8Num67z2">
    <w:name w:val="WW8Num67z2"/>
    <w:rPr>
      <w:rFonts w:ascii="Wingdings" w:hAnsi="Wingdings" w:cs="Wingdings" w:hint="default"/>
    </w:rPr>
  </w:style>
  <w:style w:type="character" w:customStyle="1" w:styleId="WW8Num67z3">
    <w:name w:val="WW8Num67z3"/>
    <w:rPr>
      <w:rFonts w:ascii="Symbol" w:hAnsi="Symbol" w:cs="Symbol" w:hint="default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82z1">
    <w:name w:val="WW8Num82z1"/>
    <w:rPr>
      <w:rFonts w:ascii="Times New Roman" w:eastAsia="Arial" w:hAnsi="Times New Roman" w:cs="Times New Roman"/>
      <w:b w:val="0"/>
      <w:i w:val="0"/>
      <w:strike w:val="0"/>
      <w:dstrike w:val="0"/>
      <w:color w:val="000000"/>
      <w:sz w:val="22"/>
      <w:szCs w:val="22"/>
    </w:rPr>
  </w:style>
  <w:style w:type="character" w:customStyle="1" w:styleId="WW8Num82z2">
    <w:name w:val="WW8Num82z2"/>
    <w:rPr>
      <w:rFonts w:ascii="Times New Roman" w:hAnsi="Times New Roman" w:cs="Times New Roman" w:hint="default"/>
      <w:b w:val="0"/>
      <w:i w:val="0"/>
      <w:color w:val="000000"/>
      <w:sz w:val="22"/>
    </w:rPr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98z4">
    <w:name w:val="WW8Num98z4"/>
  </w:style>
  <w:style w:type="character" w:customStyle="1" w:styleId="WW8Num98z5">
    <w:name w:val="WW8Num98z5"/>
  </w:style>
  <w:style w:type="character" w:customStyle="1" w:styleId="WW8Num98z6">
    <w:name w:val="WW8Num98z6"/>
  </w:style>
  <w:style w:type="character" w:customStyle="1" w:styleId="WW8Num98z7">
    <w:name w:val="WW8Num98z7"/>
  </w:style>
  <w:style w:type="character" w:customStyle="1" w:styleId="WW8Num98z8">
    <w:name w:val="WW8Num98z8"/>
  </w:style>
  <w:style w:type="character" w:customStyle="1" w:styleId="WW8Num99z1">
    <w:name w:val="WW8Num99z1"/>
  </w:style>
  <w:style w:type="character" w:customStyle="1" w:styleId="WW8Num99z2">
    <w:name w:val="WW8Num99z2"/>
  </w:style>
  <w:style w:type="character" w:customStyle="1" w:styleId="WW8Num99z3">
    <w:name w:val="WW8Num99z3"/>
  </w:style>
  <w:style w:type="character" w:customStyle="1" w:styleId="WW8Num99z4">
    <w:name w:val="WW8Num99z4"/>
  </w:style>
  <w:style w:type="character" w:customStyle="1" w:styleId="WW8Num99z5">
    <w:name w:val="WW8Num99z5"/>
  </w:style>
  <w:style w:type="character" w:customStyle="1" w:styleId="WW8Num99z6">
    <w:name w:val="WW8Num99z6"/>
  </w:style>
  <w:style w:type="character" w:customStyle="1" w:styleId="WW8Num99z7">
    <w:name w:val="WW8Num99z7"/>
  </w:style>
  <w:style w:type="character" w:customStyle="1" w:styleId="WW8Num99z8">
    <w:name w:val="WW8Num99z8"/>
  </w:style>
  <w:style w:type="character" w:customStyle="1" w:styleId="WW8Num105z4">
    <w:name w:val="WW8Num105z4"/>
  </w:style>
  <w:style w:type="character" w:customStyle="1" w:styleId="WW8Num105z5">
    <w:name w:val="WW8Num105z5"/>
  </w:style>
  <w:style w:type="character" w:customStyle="1" w:styleId="WW8Num105z6">
    <w:name w:val="WW8Num105z6"/>
  </w:style>
  <w:style w:type="character" w:customStyle="1" w:styleId="WW8Num105z7">
    <w:name w:val="WW8Num105z7"/>
  </w:style>
  <w:style w:type="character" w:customStyle="1" w:styleId="WW8Num105z8">
    <w:name w:val="WW8Num105z8"/>
  </w:style>
  <w:style w:type="character" w:customStyle="1" w:styleId="WW8Num114z4">
    <w:name w:val="WW8Num114z4"/>
  </w:style>
  <w:style w:type="character" w:customStyle="1" w:styleId="WW8Num114z5">
    <w:name w:val="WW8Num114z5"/>
  </w:style>
  <w:style w:type="character" w:customStyle="1" w:styleId="WW8Num114z6">
    <w:name w:val="WW8Num114z6"/>
  </w:style>
  <w:style w:type="character" w:customStyle="1" w:styleId="WW8Num114z7">
    <w:name w:val="WW8Num114z7"/>
  </w:style>
  <w:style w:type="character" w:customStyle="1" w:styleId="WW8Num114z8">
    <w:name w:val="WW8Num114z8"/>
  </w:style>
  <w:style w:type="character" w:customStyle="1" w:styleId="WW8Num120z2">
    <w:name w:val="WW8Num120z2"/>
    <w:rPr>
      <w:rFonts w:ascii="Wingdings" w:hAnsi="Wingdings" w:cs="Wingdings" w:hint="default"/>
    </w:rPr>
  </w:style>
  <w:style w:type="character" w:customStyle="1" w:styleId="WW8Num120z3">
    <w:name w:val="WW8Num120z3"/>
    <w:rPr>
      <w:rFonts w:ascii="Symbol" w:hAnsi="Symbol" w:cs="Symbol" w:hint="default"/>
    </w:rPr>
  </w:style>
  <w:style w:type="character" w:customStyle="1" w:styleId="WW8Num122z1">
    <w:name w:val="WW8Num122z1"/>
  </w:style>
  <w:style w:type="character" w:customStyle="1" w:styleId="WW8Num122z2">
    <w:name w:val="WW8Num122z2"/>
  </w:style>
  <w:style w:type="character" w:customStyle="1" w:styleId="WW8Num122z3">
    <w:name w:val="WW8Num122z3"/>
  </w:style>
  <w:style w:type="character" w:customStyle="1" w:styleId="WW8Num122z4">
    <w:name w:val="WW8Num122z4"/>
  </w:style>
  <w:style w:type="character" w:customStyle="1" w:styleId="WW8Num122z5">
    <w:name w:val="WW8Num122z5"/>
  </w:style>
  <w:style w:type="character" w:customStyle="1" w:styleId="WW8Num122z6">
    <w:name w:val="WW8Num122z6"/>
  </w:style>
  <w:style w:type="character" w:customStyle="1" w:styleId="WW8Num122z7">
    <w:name w:val="WW8Num122z7"/>
  </w:style>
  <w:style w:type="character" w:customStyle="1" w:styleId="WW8Num122z8">
    <w:name w:val="WW8Num122z8"/>
  </w:style>
  <w:style w:type="character" w:customStyle="1" w:styleId="WW8Num127z4">
    <w:name w:val="WW8Num127z4"/>
  </w:style>
  <w:style w:type="character" w:customStyle="1" w:styleId="WW8Num127z5">
    <w:name w:val="WW8Num127z5"/>
  </w:style>
  <w:style w:type="character" w:customStyle="1" w:styleId="WW8Num127z6">
    <w:name w:val="WW8Num127z6"/>
  </w:style>
  <w:style w:type="character" w:customStyle="1" w:styleId="WW8Num127z7">
    <w:name w:val="WW8Num127z7"/>
  </w:style>
  <w:style w:type="character" w:customStyle="1" w:styleId="WW8Num127z8">
    <w:name w:val="WW8Num127z8"/>
  </w:style>
  <w:style w:type="character" w:customStyle="1" w:styleId="WW8Num129z1">
    <w:name w:val="WW8Num129z1"/>
  </w:style>
  <w:style w:type="character" w:customStyle="1" w:styleId="WW8Num129z2">
    <w:name w:val="WW8Num129z2"/>
  </w:style>
  <w:style w:type="character" w:customStyle="1" w:styleId="WW8Num129z3">
    <w:name w:val="WW8Num129z3"/>
  </w:style>
  <w:style w:type="character" w:customStyle="1" w:styleId="WW8Num129z4">
    <w:name w:val="WW8Num129z4"/>
  </w:style>
  <w:style w:type="character" w:customStyle="1" w:styleId="WW8Num129z5">
    <w:name w:val="WW8Num129z5"/>
  </w:style>
  <w:style w:type="character" w:customStyle="1" w:styleId="WW8Num129z6">
    <w:name w:val="WW8Num129z6"/>
  </w:style>
  <w:style w:type="character" w:customStyle="1" w:styleId="WW8Num129z7">
    <w:name w:val="WW8Num129z7"/>
  </w:style>
  <w:style w:type="character" w:customStyle="1" w:styleId="WW8Num129z8">
    <w:name w:val="WW8Num129z8"/>
  </w:style>
  <w:style w:type="character" w:customStyle="1" w:styleId="WW8Num134z0">
    <w:name w:val="WW8Num134z0"/>
    <w:rPr>
      <w:rFonts w:ascii="Times New Roman" w:hAnsi="Times New Roman" w:cs="Times New Roman" w:hint="default"/>
      <w:sz w:val="22"/>
      <w:szCs w:val="22"/>
    </w:rPr>
  </w:style>
  <w:style w:type="character" w:customStyle="1" w:styleId="WW8Num135z0">
    <w:name w:val="WW8Num135z0"/>
    <w:rPr>
      <w:rFonts w:ascii="Times New Roman" w:hAnsi="Times New Roman" w:cs="Times New Roman" w:hint="default"/>
      <w:b w:val="0"/>
      <w:i w:val="0"/>
      <w:sz w:val="24"/>
    </w:rPr>
  </w:style>
  <w:style w:type="character" w:customStyle="1" w:styleId="WW8Num135z1">
    <w:name w:val="WW8Num135z1"/>
    <w:rPr>
      <w:rFonts w:hint="default"/>
      <w:b w:val="0"/>
      <w:i w:val="0"/>
      <w:sz w:val="24"/>
    </w:rPr>
  </w:style>
  <w:style w:type="character" w:customStyle="1" w:styleId="WW8Num135z2">
    <w:name w:val="WW8Num135z2"/>
  </w:style>
  <w:style w:type="character" w:customStyle="1" w:styleId="WW8Num135z3">
    <w:name w:val="WW8Num135z3"/>
  </w:style>
  <w:style w:type="character" w:customStyle="1" w:styleId="WW8Num135z4">
    <w:name w:val="WW8Num135z4"/>
  </w:style>
  <w:style w:type="character" w:customStyle="1" w:styleId="WW8Num135z5">
    <w:name w:val="WW8Num135z5"/>
  </w:style>
  <w:style w:type="character" w:customStyle="1" w:styleId="WW8Num135z6">
    <w:name w:val="WW8Num135z6"/>
  </w:style>
  <w:style w:type="character" w:customStyle="1" w:styleId="WW8Num135z7">
    <w:name w:val="WW8Num135z7"/>
  </w:style>
  <w:style w:type="character" w:customStyle="1" w:styleId="WW8Num135z8">
    <w:name w:val="WW8Num135z8"/>
  </w:style>
  <w:style w:type="character" w:customStyle="1" w:styleId="WW8Num136z0">
    <w:name w:val="WW8Num136z0"/>
    <w:rPr>
      <w:rFonts w:ascii="Times New Roman" w:hAnsi="Times New Roman" w:cs="Times New Roman" w:hint="default"/>
      <w:b w:val="0"/>
      <w:bCs/>
      <w:iCs/>
      <w:color w:val="000000"/>
      <w:sz w:val="22"/>
      <w:szCs w:val="22"/>
    </w:rPr>
  </w:style>
  <w:style w:type="character" w:customStyle="1" w:styleId="WW8Num136z1">
    <w:name w:val="WW8Num136z1"/>
  </w:style>
  <w:style w:type="character" w:customStyle="1" w:styleId="WW8Num136z2">
    <w:name w:val="WW8Num136z2"/>
    <w:rPr>
      <w:rFonts w:ascii="Times New Roman" w:eastAsia="Times New Roman" w:hAnsi="Times New Roman" w:cs="Times New Roman" w:hint="default"/>
      <w:b w:val="0"/>
      <w:strike w:val="0"/>
      <w:dstrike w:val="0"/>
      <w:color w:val="auto"/>
      <w:sz w:val="22"/>
      <w:szCs w:val="22"/>
    </w:rPr>
  </w:style>
  <w:style w:type="character" w:customStyle="1" w:styleId="WW8Num136z3">
    <w:name w:val="WW8Num136z3"/>
    <w:rPr>
      <w:rFonts w:ascii="Times New Roman" w:eastAsia="Times New Roman" w:hAnsi="Times New Roman" w:cs="Times New Roman"/>
      <w:b w:val="0"/>
      <w:i w:val="0"/>
      <w:color w:val="auto"/>
    </w:rPr>
  </w:style>
  <w:style w:type="character" w:customStyle="1" w:styleId="WW8Num136z4">
    <w:name w:val="WW8Num136z4"/>
  </w:style>
  <w:style w:type="character" w:customStyle="1" w:styleId="WW8Num136z5">
    <w:name w:val="WW8Num136z5"/>
  </w:style>
  <w:style w:type="character" w:customStyle="1" w:styleId="WW8Num136z6">
    <w:name w:val="WW8Num136z6"/>
  </w:style>
  <w:style w:type="character" w:customStyle="1" w:styleId="WW8Num136z7">
    <w:name w:val="WW8Num136z7"/>
  </w:style>
  <w:style w:type="character" w:customStyle="1" w:styleId="WW8Num136z8">
    <w:name w:val="WW8Num136z8"/>
  </w:style>
  <w:style w:type="character" w:customStyle="1" w:styleId="WW8Num137z0">
    <w:name w:val="WW8Num137z0"/>
    <w:rPr>
      <w:rFonts w:ascii="Times New Roman" w:hAnsi="Times New Roman" w:cs="Times New Roman" w:hint="default"/>
      <w:b/>
      <w:i w:val="0"/>
      <w:color w:val="auto"/>
      <w:sz w:val="22"/>
      <w:szCs w:val="22"/>
    </w:rPr>
  </w:style>
  <w:style w:type="character" w:customStyle="1" w:styleId="WW8Num137z1">
    <w:name w:val="WW8Num137z1"/>
  </w:style>
  <w:style w:type="character" w:customStyle="1" w:styleId="WW8Num137z2">
    <w:name w:val="WW8Num137z2"/>
  </w:style>
  <w:style w:type="character" w:customStyle="1" w:styleId="WW8Num137z3">
    <w:name w:val="WW8Num137z3"/>
  </w:style>
  <w:style w:type="character" w:customStyle="1" w:styleId="WW8Num137z4">
    <w:name w:val="WW8Num137z4"/>
  </w:style>
  <w:style w:type="character" w:customStyle="1" w:styleId="WW8Num137z5">
    <w:name w:val="WW8Num137z5"/>
  </w:style>
  <w:style w:type="character" w:customStyle="1" w:styleId="WW8Num137z6">
    <w:name w:val="WW8Num137z6"/>
  </w:style>
  <w:style w:type="character" w:customStyle="1" w:styleId="WW8Num137z7">
    <w:name w:val="WW8Num137z7"/>
  </w:style>
  <w:style w:type="character" w:customStyle="1" w:styleId="WW8Num137z8">
    <w:name w:val="WW8Num137z8"/>
  </w:style>
  <w:style w:type="character" w:customStyle="1" w:styleId="WW8Num138z0">
    <w:name w:val="WW8Num138z0"/>
    <w:rPr>
      <w:rFonts w:ascii="Times New Roman" w:hAnsi="Times New Roman" w:cs="Times New Roman" w:hint="default"/>
      <w:kern w:val="1"/>
      <w:sz w:val="22"/>
      <w:szCs w:val="22"/>
    </w:rPr>
  </w:style>
  <w:style w:type="character" w:customStyle="1" w:styleId="WW8Num138z1">
    <w:name w:val="WW8Num138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38z2">
    <w:name w:val="WW8Num138z2"/>
  </w:style>
  <w:style w:type="character" w:customStyle="1" w:styleId="WW8Num138z3">
    <w:name w:val="WW8Num138z3"/>
  </w:style>
  <w:style w:type="character" w:customStyle="1" w:styleId="WW8Num138z4">
    <w:name w:val="WW8Num138z4"/>
  </w:style>
  <w:style w:type="character" w:customStyle="1" w:styleId="WW8Num138z5">
    <w:name w:val="WW8Num138z5"/>
  </w:style>
  <w:style w:type="character" w:customStyle="1" w:styleId="WW8Num138z6">
    <w:name w:val="WW8Num138z6"/>
  </w:style>
  <w:style w:type="character" w:customStyle="1" w:styleId="WW8Num138z7">
    <w:name w:val="WW8Num138z7"/>
  </w:style>
  <w:style w:type="character" w:customStyle="1" w:styleId="WW8Num138z8">
    <w:name w:val="WW8Num138z8"/>
  </w:style>
  <w:style w:type="character" w:customStyle="1" w:styleId="WW8Num139z0">
    <w:name w:val="WW8Num139z0"/>
    <w:rPr>
      <w:rFonts w:ascii="Times New Roman" w:eastAsia="Times New Roman" w:hAnsi="Times New Roman" w:cs="Times New Roman"/>
      <w:b w:val="0"/>
      <w:i w:val="0"/>
      <w:sz w:val="22"/>
    </w:rPr>
  </w:style>
  <w:style w:type="character" w:customStyle="1" w:styleId="WW8Num139z1">
    <w:name w:val="WW8Num139z1"/>
    <w:rPr>
      <w:rFonts w:hint="default"/>
      <w:b w:val="0"/>
    </w:rPr>
  </w:style>
  <w:style w:type="character" w:customStyle="1" w:styleId="WW8Num139z2">
    <w:name w:val="WW8Num139z2"/>
    <w:rPr>
      <w:rFonts w:ascii="Times New Roman" w:hAnsi="Times New Roman" w:cs="Arial" w:hint="default"/>
      <w:b w:val="0"/>
      <w:i w:val="0"/>
      <w:strike w:val="0"/>
      <w:dstrike w:val="0"/>
      <w:color w:val="auto"/>
      <w:position w:val="0"/>
      <w:sz w:val="22"/>
      <w:szCs w:val="22"/>
      <w:vertAlign w:val="baseline"/>
    </w:rPr>
  </w:style>
  <w:style w:type="character" w:customStyle="1" w:styleId="WW8Num139z3">
    <w:name w:val="WW8Num139z3"/>
    <w:rPr>
      <w:rFonts w:hint="default"/>
    </w:rPr>
  </w:style>
  <w:style w:type="character" w:customStyle="1" w:styleId="WW8Num140z0">
    <w:name w:val="WW8Num140z0"/>
    <w:rPr>
      <w:rFonts w:ascii="Times New Roman" w:hAnsi="Times New Roman" w:cs="Times New Roman" w:hint="default"/>
      <w:b w:val="0"/>
      <w:i w:val="0"/>
      <w:color w:val="000000"/>
      <w:sz w:val="22"/>
      <w:szCs w:val="22"/>
    </w:rPr>
  </w:style>
  <w:style w:type="character" w:customStyle="1" w:styleId="WW8Num140z1">
    <w:name w:val="WW8Num140z1"/>
  </w:style>
  <w:style w:type="character" w:customStyle="1" w:styleId="WW8Num140z2">
    <w:name w:val="WW8Num140z2"/>
  </w:style>
  <w:style w:type="character" w:customStyle="1" w:styleId="WW8Num140z3">
    <w:name w:val="WW8Num140z3"/>
  </w:style>
  <w:style w:type="character" w:customStyle="1" w:styleId="WW8Num140z4">
    <w:name w:val="WW8Num140z4"/>
  </w:style>
  <w:style w:type="character" w:customStyle="1" w:styleId="WW8Num140z5">
    <w:name w:val="WW8Num140z5"/>
  </w:style>
  <w:style w:type="character" w:customStyle="1" w:styleId="WW8Num140z6">
    <w:name w:val="WW8Num140z6"/>
  </w:style>
  <w:style w:type="character" w:customStyle="1" w:styleId="WW8Num140z7">
    <w:name w:val="WW8Num140z7"/>
  </w:style>
  <w:style w:type="character" w:customStyle="1" w:styleId="WW8Num140z8">
    <w:name w:val="WW8Num140z8"/>
  </w:style>
  <w:style w:type="character" w:customStyle="1" w:styleId="WW8Num141z0">
    <w:name w:val="WW8Num141z0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WW8Num141z1">
    <w:name w:val="WW8Num141z1"/>
    <w:rPr>
      <w:rFonts w:ascii="Courier New" w:hAnsi="Courier New" w:cs="Courier New" w:hint="default"/>
    </w:rPr>
  </w:style>
  <w:style w:type="character" w:customStyle="1" w:styleId="WW8Num141z2">
    <w:name w:val="WW8Num141z2"/>
    <w:rPr>
      <w:rFonts w:ascii="Wingdings" w:hAnsi="Wingdings" w:cs="Wingdings" w:hint="default"/>
    </w:rPr>
  </w:style>
  <w:style w:type="character" w:customStyle="1" w:styleId="WW8Num141z3">
    <w:name w:val="WW8Num141z3"/>
    <w:rPr>
      <w:rFonts w:ascii="Symbol" w:hAnsi="Symbol" w:cs="Symbol" w:hint="default"/>
    </w:rPr>
  </w:style>
  <w:style w:type="character" w:customStyle="1" w:styleId="WW8Num142z0">
    <w:name w:val="WW8Num142z0"/>
    <w:rPr>
      <w:rFonts w:hint="default"/>
    </w:rPr>
  </w:style>
  <w:style w:type="character" w:customStyle="1" w:styleId="WW8Num142z1">
    <w:name w:val="WW8Num142z1"/>
    <w:rPr>
      <w:rFonts w:ascii="Times New Roman" w:eastAsia="Times New Roman" w:hAnsi="Times New Roman" w:cs="Times New Roman"/>
      <w:sz w:val="22"/>
      <w:szCs w:val="22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aliases w:val="Nagłówek strony Znak,Nagłówek strony1 Znak,Nagłówek strony11 Znak"/>
    <w:uiPriority w:val="99"/>
    <w:rPr>
      <w:rFonts w:ascii="Arial" w:hAnsi="Arial" w:cs="Arial"/>
      <w:sz w:val="24"/>
      <w:szCs w:val="24"/>
      <w:lang w:val="pl-PL" w:bidi="ar-SA"/>
    </w:rPr>
  </w:style>
  <w:style w:type="character" w:styleId="Numerstrony">
    <w:name w:val="page number"/>
    <w:basedOn w:val="Domylnaczcionkaakapitu1"/>
  </w:style>
  <w:style w:type="character" w:customStyle="1" w:styleId="TekstprzypisudolnegoZnak">
    <w:name w:val="Tekst przypisu dolnego Znak"/>
    <w:aliases w:val="Podrozdział Znak"/>
    <w:uiPriority w:val="99"/>
    <w:rPr>
      <w:lang w:val="pl-PL" w:bidi="ar-SA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gray">
    <w:name w:val="gray"/>
    <w:basedOn w:val="Domylnaczcionkaakapitu1"/>
  </w:style>
  <w:style w:type="character" w:customStyle="1" w:styleId="ZnakZnak4">
    <w:name w:val="Znak Znak4"/>
    <w:rPr>
      <w:sz w:val="24"/>
      <w:lang w:val="en-GB" w:bidi="ar-SA"/>
    </w:rPr>
  </w:style>
  <w:style w:type="character" w:customStyle="1" w:styleId="BodyTextChar">
    <w:name w:val="Body Text Char"/>
    <w:rPr>
      <w:rFonts w:ascii="Arial" w:hAnsi="Arial" w:cs="Arial"/>
      <w:sz w:val="24"/>
      <w:szCs w:val="24"/>
      <w:lang w:val="pl-PL" w:bidi="ar-SA"/>
    </w:rPr>
  </w:style>
  <w:style w:type="character" w:customStyle="1" w:styleId="TekstpodstawowyZnak">
    <w:name w:val="Tekst podstawowy Znak"/>
    <w:rPr>
      <w:sz w:val="24"/>
      <w:szCs w:val="24"/>
      <w:lang w:val="x-none" w:eastAsia="zh-CN" w:bidi="ar-SA"/>
    </w:rPr>
  </w:style>
  <w:style w:type="character" w:customStyle="1" w:styleId="textbold">
    <w:name w:val="text bold"/>
    <w:basedOn w:val="Domylnaczcionkaakapitu1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1Znak">
    <w:name w:val="Nagłówek 1 Znak"/>
    <w:rPr>
      <w:rFonts w:ascii="Arial" w:hAnsi="Arial" w:cs="Arial"/>
      <w:sz w:val="28"/>
      <w:u w:val="single"/>
    </w:rPr>
  </w:style>
  <w:style w:type="character" w:customStyle="1" w:styleId="Nagwek9Znak">
    <w:name w:val="Nagłówek 9 Znak"/>
    <w:rPr>
      <w:rFonts w:ascii="Arial" w:hAnsi="Arial" w:cs="Arial"/>
      <w:b/>
      <w:bCs/>
      <w:color w:val="0000FF"/>
      <w:sz w:val="24"/>
    </w:rPr>
  </w:style>
  <w:style w:type="character" w:customStyle="1" w:styleId="Tekstpodstawowywcity3Znak">
    <w:name w:val="Tekst podstawowy wcięty 3 Znak"/>
    <w:rPr>
      <w:rFonts w:ascii="Arial" w:hAnsi="Arial" w:cs="Arial"/>
      <w:sz w:val="16"/>
      <w:szCs w:val="16"/>
    </w:rPr>
  </w:style>
  <w:style w:type="character" w:customStyle="1" w:styleId="spistrescipoziom2Znak">
    <w:name w:val="spis_tresci_poziom_2 Znak"/>
    <w:rPr>
      <w:rFonts w:ascii="Arial" w:hAnsi="Arial" w:cs="Arial"/>
      <w:b/>
      <w:lang w:val="x-none"/>
    </w:rPr>
  </w:style>
  <w:style w:type="character" w:customStyle="1" w:styleId="Nagwek7Znak">
    <w:name w:val="Nagłówek 7 Znak"/>
    <w:rPr>
      <w:sz w:val="24"/>
      <w:szCs w:val="24"/>
    </w:rPr>
  </w:style>
  <w:style w:type="character" w:customStyle="1" w:styleId="TekstpodstawowywcityZnak">
    <w:name w:val="Tekst podstawowy wcięty Znak"/>
    <w:rPr>
      <w:sz w:val="24"/>
      <w:szCs w:val="24"/>
    </w:rPr>
  </w:style>
  <w:style w:type="character" w:customStyle="1" w:styleId="Tekstpodstawowy2Znak">
    <w:name w:val="Tekst podstawowy 2 Znak"/>
    <w:rPr>
      <w:rFonts w:ascii="Arial" w:hAnsi="Arial" w:cs="Arial"/>
      <w:sz w:val="24"/>
      <w:szCs w:val="24"/>
    </w:rPr>
  </w:style>
  <w:style w:type="character" w:customStyle="1" w:styleId="ZwykytekstZnak">
    <w:name w:val="Zwykły tekst Znak"/>
    <w:rPr>
      <w:sz w:val="24"/>
    </w:rPr>
  </w:style>
  <w:style w:type="character" w:customStyle="1" w:styleId="StopkaZnak">
    <w:name w:val="Stopka Znak"/>
    <w:rPr>
      <w:rFonts w:ascii="Arial" w:hAnsi="Arial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AkapitzlistZnak">
    <w:name w:val="Akapit z listą Znak"/>
    <w:aliases w:val="normalny tekst Znak,CW_Lista Znak,Podsis rysunku Znak,Akapit z listą numerowaną Znak,Preambuła Znak,L1 Znak,Numerowanie Znak,2 heading Znak,A_wyliczenie Znak,K-P_odwolanie Znak,Akapit z listą5 Znak,maz_wyliczenie Znak,Nagłowek 3 Znak"/>
    <w:qFormat/>
    <w:rPr>
      <w:rFonts w:ascii="Calibri" w:eastAsia="Calibri" w:hAnsi="Calibri" w:cs="Calibri"/>
      <w:sz w:val="22"/>
      <w:szCs w:val="22"/>
    </w:rPr>
  </w:style>
  <w:style w:type="character" w:customStyle="1" w:styleId="text-justify">
    <w:name w:val="text-justify"/>
  </w:style>
  <w:style w:type="character" w:customStyle="1" w:styleId="PlandokumentuZnak">
    <w:name w:val="Plan dokumentu Znak"/>
    <w:rPr>
      <w:rFonts w:ascii="Tahoma" w:hAnsi="Tahoma" w:cs="Tahoma"/>
      <w:shd w:val="clear" w:color="auto" w:fill="000080"/>
    </w:rPr>
  </w:style>
  <w:style w:type="character" w:styleId="Numerwiersza">
    <w:name w:val="line number"/>
    <w:basedOn w:val="Domylnaczcionkaakapitu1"/>
  </w:style>
  <w:style w:type="character" w:styleId="HTML-cytat">
    <w:name w:val="HTML Cite"/>
    <w:rPr>
      <w:i/>
      <w:iCs/>
    </w:rPr>
  </w:style>
  <w:style w:type="character" w:customStyle="1" w:styleId="PodtytuZnak">
    <w:name w:val="Podtytuł Znak"/>
    <w:rPr>
      <w:rFonts w:ascii="Arial" w:hAnsi="Arial" w:cs="Arial"/>
      <w:sz w:val="24"/>
      <w:szCs w:val="24"/>
    </w:rPr>
  </w:style>
  <w:style w:type="character" w:customStyle="1" w:styleId="U-11Znak">
    <w:name w:val="U - 1.1 Znak"/>
    <w:rPr>
      <w:color w:val="000000"/>
      <w:sz w:val="24"/>
      <w:szCs w:val="24"/>
      <w:lang w:val="x-none"/>
    </w:rPr>
  </w:style>
  <w:style w:type="character" w:customStyle="1" w:styleId="gwpaf08471csize">
    <w:name w:val="gwpaf08471c_size"/>
  </w:style>
  <w:style w:type="character" w:styleId="Nierozpoznanawzmianka">
    <w:name w:val="Unresolved Mention"/>
    <w:rPr>
      <w:color w:val="605E5C"/>
      <w:shd w:val="clear" w:color="auto" w:fill="E1DFDD"/>
    </w:rPr>
  </w:style>
  <w:style w:type="character" w:customStyle="1" w:styleId="ListParagraphChar">
    <w:name w:val="List Paragraph Char"/>
    <w:rPr>
      <w:rFonts w:ascii="Calibri" w:hAnsi="Calibri" w:cs="Calibri"/>
      <w:sz w:val="22"/>
      <w:szCs w:val="22"/>
    </w:rPr>
  </w:style>
  <w:style w:type="character" w:customStyle="1" w:styleId="Tekstpodstawowy2Znak1">
    <w:name w:val="Tekst podstawowy 2 Znak1"/>
    <w:rPr>
      <w:rFonts w:ascii="Arial" w:hAnsi="Arial" w:cs="Arial"/>
      <w:sz w:val="24"/>
      <w:szCs w:val="24"/>
      <w:lang w:eastAsia="zh-CN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rFonts w:ascii="Arial" w:hAnsi="Arial" w:cs="Arial"/>
      <w:lang w:eastAsia="zh-CN"/>
    </w:rPr>
  </w:style>
  <w:style w:type="character" w:customStyle="1" w:styleId="ZwykytekstZnak1">
    <w:name w:val="Zwykły tekst Znak1"/>
    <w:rPr>
      <w:rFonts w:ascii="Courier New" w:hAnsi="Courier New" w:cs="Courier New"/>
      <w:lang w:eastAsia="zh-CN"/>
    </w:rPr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Normalny"/>
    <w:pPr>
      <w:ind w:left="283" w:hanging="283"/>
      <w:contextualSpacing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ascii="Times New Roman" w:hAnsi="Times New Roman" w:cs="Tahoma"/>
      <w:szCs w:val="20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10">
    <w:name w:val="Nagłówek1"/>
    <w:basedOn w:val="Normalny"/>
    <w:next w:val="Podtytu"/>
    <w:pPr>
      <w:jc w:val="center"/>
    </w:pPr>
    <w:rPr>
      <w:rFonts w:ascii="Comic Sans MS" w:hAnsi="Comic Sans MS" w:cs="Comic Sans MS"/>
      <w:b/>
      <w:sz w:val="28"/>
      <w:szCs w:val="20"/>
      <w:u w:val="single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aliases w:val="Nagłówek strony,Nagłówek strony1,Nagłówek strony11"/>
    <w:basedOn w:val="Normalny"/>
    <w:link w:val="NagwekZnak1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Tekstpodstawowywcity">
    <w:name w:val="Body Text Indent"/>
    <w:basedOn w:val="Normalny"/>
    <w:pPr>
      <w:spacing w:after="120"/>
      <w:ind w:left="283"/>
    </w:pPr>
    <w:rPr>
      <w:rFonts w:ascii="Times New Roman" w:hAnsi="Times New Roman" w:cs="Times New Roman"/>
      <w:lang w:val="x-none"/>
    </w:rPr>
  </w:style>
  <w:style w:type="paragraph" w:customStyle="1" w:styleId="Tekstpodstawowy31">
    <w:name w:val="Tekst podstawowy 31"/>
    <w:basedOn w:val="Normalny"/>
    <w:pPr>
      <w:jc w:val="both"/>
    </w:pPr>
    <w:rPr>
      <w:rFonts w:ascii="Times New Roman" w:hAnsi="Times New Roman" w:cs="Times New Roman"/>
      <w:szCs w:val="20"/>
    </w:rPr>
  </w:style>
  <w:style w:type="paragraph" w:customStyle="1" w:styleId="Tekstpodstawowy21">
    <w:name w:val="Tekst podstawowy 21"/>
    <w:basedOn w:val="Normalny"/>
    <w:pPr>
      <w:jc w:val="both"/>
    </w:pPr>
    <w:rPr>
      <w:rFonts w:ascii="Times New Roman" w:hAnsi="Times New Roman" w:cs="Times New Roman"/>
      <w:sz w:val="22"/>
      <w:szCs w:val="20"/>
    </w:rPr>
  </w:style>
  <w:style w:type="paragraph" w:customStyle="1" w:styleId="Tekstpodstawowy33">
    <w:name w:val="Tekst podstawowy 33"/>
    <w:basedOn w:val="Normalny"/>
    <w:pPr>
      <w:spacing w:after="120"/>
    </w:pPr>
    <w:rPr>
      <w:sz w:val="16"/>
      <w:szCs w:val="16"/>
    </w:rPr>
  </w:style>
  <w:style w:type="paragraph" w:customStyle="1" w:styleId="Tekstpodstawowy26">
    <w:name w:val="Tekst podstawowy 26"/>
    <w:basedOn w:val="Normalny"/>
    <w:pPr>
      <w:spacing w:after="120" w:line="480" w:lineRule="auto"/>
    </w:pPr>
    <w:rPr>
      <w:lang w:val="x-none"/>
    </w:rPr>
  </w:style>
  <w:style w:type="paragraph" w:styleId="Podtytu">
    <w:name w:val="Subtitle"/>
    <w:basedOn w:val="Normalny"/>
    <w:next w:val="Tekstpodstawowy"/>
    <w:qFormat/>
    <w:pPr>
      <w:spacing w:after="60"/>
      <w:jc w:val="center"/>
    </w:pPr>
    <w:rPr>
      <w:lang w:val="x-none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styleId="Tekstdymka">
    <w:name w:val="Balloon Text"/>
    <w:basedOn w:val="Normalny"/>
    <w:pPr>
      <w:overflowPunct w:val="0"/>
      <w:autoSpaceDE w:val="0"/>
      <w:textAlignment w:val="baseline"/>
    </w:pPr>
    <w:rPr>
      <w:rFonts w:ascii="Tahoma" w:hAnsi="Tahoma" w:cs="Tahoma"/>
      <w:sz w:val="16"/>
      <w:szCs w:val="16"/>
      <w:lang w:val="en-GB"/>
    </w:rPr>
  </w:style>
  <w:style w:type="paragraph" w:customStyle="1" w:styleId="awciety">
    <w:name w:val="a) wciety"/>
    <w:basedOn w:val="Normalny"/>
    <w:pPr>
      <w:snapToGrid w:val="0"/>
      <w:spacing w:line="258" w:lineRule="atLeast"/>
      <w:ind w:left="567" w:hanging="238"/>
      <w:jc w:val="both"/>
    </w:pPr>
    <w:rPr>
      <w:rFonts w:ascii="FrankfurtGothic" w:hAnsi="FrankfurtGothic" w:cs="FrankfurtGothic"/>
      <w:color w:val="000000"/>
      <w:sz w:val="19"/>
      <w:szCs w:val="20"/>
    </w:rPr>
  </w:style>
  <w:style w:type="paragraph" w:customStyle="1" w:styleId="Tekstpodstawowywcity32">
    <w:name w:val="Tekst podstawowy wcięty 32"/>
    <w:basedOn w:val="Normalny"/>
    <w:pPr>
      <w:spacing w:after="120"/>
      <w:ind w:left="283"/>
    </w:pPr>
    <w:rPr>
      <w:sz w:val="16"/>
      <w:szCs w:val="16"/>
      <w:lang w:val="x-none"/>
    </w:rPr>
  </w:style>
  <w:style w:type="paragraph" w:styleId="Tekstprzypisudolnego">
    <w:name w:val="footnote text"/>
    <w:aliases w:val="Podrozdział"/>
    <w:basedOn w:val="Normalny"/>
    <w:uiPriority w:val="99"/>
    <w:rPr>
      <w:rFonts w:ascii="Times New Roman" w:hAnsi="Times New Roman" w:cs="Times New Roman"/>
      <w:sz w:val="20"/>
      <w:szCs w:val="20"/>
    </w:rPr>
  </w:style>
  <w:style w:type="paragraph" w:styleId="NormalnyWeb">
    <w:name w:val="Normal (Web)"/>
    <w:basedOn w:val="Normalny"/>
    <w:pPr>
      <w:spacing w:before="280" w:after="280"/>
    </w:pPr>
    <w:rPr>
      <w:rFonts w:ascii="Times New Roman" w:hAnsi="Times New Roman" w:cs="Times New Roman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ullsizepicture">
    <w:name w:val="fullsize_picture"/>
    <w:basedOn w:val="Normalny"/>
    <w:pPr>
      <w:spacing w:before="200" w:after="400"/>
    </w:pPr>
    <w:rPr>
      <w:rFonts w:ascii="Tahoma" w:hAnsi="Tahoma" w:cs="Tahoma"/>
      <w:sz w:val="22"/>
      <w:szCs w:val="22"/>
    </w:rPr>
  </w:style>
  <w:style w:type="paragraph" w:customStyle="1" w:styleId="stuffdescription">
    <w:name w:val="stuff_description"/>
    <w:basedOn w:val="Normalny"/>
    <w:pPr>
      <w:spacing w:line="312" w:lineRule="auto"/>
    </w:pPr>
    <w:rPr>
      <w:rFonts w:ascii="Tahoma" w:hAnsi="Tahoma" w:cs="Tahoma"/>
      <w:sz w:val="22"/>
      <w:szCs w:val="22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szCs w:val="24"/>
      <w:lang w:eastAsia="zh-CN"/>
    </w:rPr>
  </w:style>
  <w:style w:type="paragraph" w:customStyle="1" w:styleId="tytu">
    <w:name w:val="tytuł"/>
    <w:basedOn w:val="Normalny"/>
    <w:next w:val="Normalny"/>
    <w:pPr>
      <w:jc w:val="center"/>
    </w:pPr>
    <w:rPr>
      <w:b/>
      <w:sz w:val="16"/>
      <w:szCs w:val="16"/>
    </w:rPr>
  </w:style>
  <w:style w:type="paragraph" w:customStyle="1" w:styleId="ZnakZnak1">
    <w:name w:val="Znak Znak1"/>
    <w:basedOn w:val="Normalny"/>
  </w:style>
  <w:style w:type="paragraph" w:customStyle="1" w:styleId="Akapitzlist1">
    <w:name w:val="Akapit z listą1"/>
    <w:aliases w:val="normalny tekst,CW_Lista,Podsis rysunku,Akapit z listą numerowaną,Preambuła,L1,Numerowanie,2 heading,A_wyliczenie,K-P_odwolanie,Akapit z listą5,maz_wyliczenie,opis dzialania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x-none"/>
    </w:rPr>
  </w:style>
  <w:style w:type="paragraph" w:customStyle="1" w:styleId="Zwykytekst3">
    <w:name w:val="Zwykły tekst3"/>
    <w:basedOn w:val="Normalny"/>
    <w:pPr>
      <w:tabs>
        <w:tab w:val="left" w:pos="1247"/>
        <w:tab w:val="left" w:pos="1800"/>
      </w:tabs>
      <w:ind w:left="1800" w:hanging="1800"/>
    </w:pPr>
    <w:rPr>
      <w:rFonts w:ascii="Times New Roman" w:hAnsi="Times New Roman" w:cs="Times New Roman"/>
      <w:szCs w:val="20"/>
      <w:lang w:val="x-none"/>
    </w:rPr>
  </w:style>
  <w:style w:type="paragraph" w:customStyle="1" w:styleId="DefaultText1">
    <w:name w:val="Default Text:1"/>
    <w:basedOn w:val="Normalny"/>
    <w:pPr>
      <w:widowControl w:val="0"/>
      <w:autoSpaceDE w:val="0"/>
    </w:pPr>
    <w:rPr>
      <w:rFonts w:ascii="Times New Roman" w:eastAsia="Lucida Sans Unicode" w:hAnsi="Times New Roman" w:cs="Times New Roman"/>
      <w:szCs w:val="20"/>
      <w:lang w:val="en-US"/>
    </w:rPr>
  </w:style>
  <w:style w:type="paragraph" w:customStyle="1" w:styleId="Tekstpodstawowywcity31">
    <w:name w:val="Tekst podstawowy wcięty 31"/>
    <w:basedOn w:val="Normalny"/>
    <w:pPr>
      <w:widowControl w:val="0"/>
      <w:ind w:left="142" w:hanging="142"/>
    </w:pPr>
    <w:rPr>
      <w:rFonts w:ascii="Times New Roman" w:eastAsia="Lucida Sans Unicode" w:hAnsi="Times New Roman" w:cs="Times New Roman"/>
      <w:sz w:val="22"/>
      <w:szCs w:val="20"/>
    </w:rPr>
  </w:style>
  <w:style w:type="paragraph" w:customStyle="1" w:styleId="1">
    <w:name w:val="1."/>
    <w:basedOn w:val="Normalny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  <w:szCs w:val="20"/>
    </w:rPr>
  </w:style>
  <w:style w:type="paragraph" w:customStyle="1" w:styleId="Tekstpodstawowywcity22">
    <w:name w:val="Tekst podstawowy wcięty 22"/>
    <w:basedOn w:val="Normalny"/>
    <w:pPr>
      <w:tabs>
        <w:tab w:val="left" w:pos="18900"/>
        <w:tab w:val="left" w:pos="21451"/>
        <w:tab w:val="left" w:pos="21735"/>
        <w:tab w:val="left" w:pos="23578"/>
        <w:tab w:val="left" w:pos="24145"/>
        <w:tab w:val="left" w:pos="25137"/>
        <w:tab w:val="left" w:pos="25420"/>
      </w:tabs>
      <w:ind w:left="6804" w:hanging="6804"/>
    </w:pPr>
    <w:rPr>
      <w:rFonts w:ascii="Verdana" w:hAnsi="Verdana" w:cs="Verdana"/>
      <w:sz w:val="22"/>
      <w:szCs w:val="20"/>
    </w:rPr>
  </w:style>
  <w:style w:type="paragraph" w:customStyle="1" w:styleId="110">
    <w:name w:val="1.10"/>
    <w:basedOn w:val="Normalny"/>
    <w:next w:val="Normalny"/>
    <w:pPr>
      <w:tabs>
        <w:tab w:val="left" w:pos="8961"/>
        <w:tab w:val="left" w:pos="9074"/>
        <w:tab w:val="left" w:pos="9131"/>
        <w:tab w:val="left" w:pos="9187"/>
        <w:tab w:val="left" w:pos="9244"/>
        <w:tab w:val="left" w:pos="9300"/>
        <w:tab w:val="left" w:pos="9357"/>
        <w:tab w:val="left" w:pos="9413"/>
        <w:tab w:val="left" w:pos="9470"/>
        <w:tab w:val="left" w:pos="9526"/>
        <w:tab w:val="left" w:pos="9583"/>
        <w:tab w:val="left" w:pos="9639"/>
        <w:tab w:val="left" w:pos="9696"/>
        <w:tab w:val="left" w:pos="9752"/>
        <w:tab w:val="left" w:pos="9809"/>
        <w:tab w:val="left" w:pos="9865"/>
        <w:tab w:val="left" w:pos="9922"/>
        <w:tab w:val="left" w:pos="9978"/>
        <w:tab w:val="left" w:pos="10035"/>
        <w:tab w:val="left" w:pos="10091"/>
        <w:tab w:val="left" w:pos="10148"/>
        <w:tab w:val="left" w:pos="10204"/>
        <w:tab w:val="left" w:pos="10261"/>
        <w:tab w:val="left" w:pos="10317"/>
        <w:tab w:val="left" w:pos="10374"/>
        <w:tab w:val="left" w:pos="10430"/>
        <w:tab w:val="left" w:pos="10487"/>
        <w:tab w:val="left" w:pos="10543"/>
        <w:tab w:val="left" w:pos="10600"/>
        <w:tab w:val="left" w:pos="10656"/>
        <w:tab w:val="left" w:pos="10713"/>
        <w:tab w:val="left" w:pos="10769"/>
        <w:tab w:val="left" w:pos="10826"/>
        <w:tab w:val="left" w:pos="10882"/>
        <w:tab w:val="left" w:pos="10939"/>
        <w:tab w:val="left" w:pos="10995"/>
        <w:tab w:val="left" w:pos="11052"/>
        <w:tab w:val="left" w:pos="11108"/>
        <w:tab w:val="left" w:pos="11165"/>
        <w:tab w:val="left" w:pos="11221"/>
        <w:tab w:val="left" w:pos="11278"/>
        <w:tab w:val="left" w:pos="11334"/>
        <w:tab w:val="left" w:pos="11391"/>
        <w:tab w:val="left" w:pos="11447"/>
        <w:tab w:val="left" w:pos="11504"/>
        <w:tab w:val="left" w:pos="11617"/>
        <w:tab w:val="left" w:pos="11730"/>
      </w:tabs>
      <w:spacing w:line="258" w:lineRule="atLeast"/>
      <w:ind w:left="510" w:hanging="510"/>
      <w:jc w:val="both"/>
    </w:pPr>
    <w:rPr>
      <w:rFonts w:ascii="FrankfurtGothic" w:hAnsi="FrankfurtGothic" w:cs="FrankfurtGothic"/>
      <w:color w:val="000000"/>
      <w:sz w:val="19"/>
      <w:szCs w:val="20"/>
    </w:rPr>
  </w:style>
  <w:style w:type="paragraph" w:customStyle="1" w:styleId="10punkt">
    <w:name w:val="10. punkt"/>
    <w:basedOn w:val="Normalny"/>
    <w:next w:val="Normalny"/>
    <w:pPr>
      <w:snapToGrid w:val="0"/>
      <w:spacing w:line="258" w:lineRule="atLeast"/>
      <w:ind w:left="272" w:hanging="283"/>
      <w:jc w:val="both"/>
    </w:pPr>
    <w:rPr>
      <w:rFonts w:ascii="FrankfurtGothic" w:hAnsi="FrankfurtGothic" w:cs="FrankfurtGothic"/>
      <w:color w:val="000000"/>
      <w:sz w:val="19"/>
      <w:szCs w:val="20"/>
    </w:rPr>
  </w:style>
  <w:style w:type="paragraph" w:customStyle="1" w:styleId="Tekstkomentarza1">
    <w:name w:val="Tekst komentarza1"/>
    <w:basedOn w:val="Normalny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WW-NormalnyWeb">
    <w:name w:val="WW-Normalny (Web)"/>
    <w:basedOn w:val="Normalny"/>
    <w:pPr>
      <w:spacing w:before="100" w:after="100"/>
    </w:pPr>
    <w:rPr>
      <w:rFonts w:ascii="Times New Roman" w:hAnsi="Times New Roman" w:cs="Times New Roman"/>
      <w:szCs w:val="20"/>
    </w:rPr>
  </w:style>
  <w:style w:type="paragraph" w:customStyle="1" w:styleId="glowny">
    <w:name w:val="glowny"/>
    <w:basedOn w:val="Stopka"/>
    <w:next w:val="Stopka"/>
    <w:pPr>
      <w:snapToGrid w:val="0"/>
      <w:spacing w:line="258" w:lineRule="atLeast"/>
      <w:jc w:val="both"/>
    </w:pPr>
    <w:rPr>
      <w:rFonts w:ascii="FrankfurtGothic" w:hAnsi="FrankfurtGothic" w:cs="FrankfurtGothic"/>
      <w:color w:val="000000"/>
      <w:sz w:val="19"/>
      <w:szCs w:val="20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widowControl w:val="0"/>
      <w:suppressLineNumbers/>
    </w:pPr>
    <w:rPr>
      <w:rFonts w:ascii="Times New Roman" w:eastAsia="Lucida Sans Unicode" w:hAnsi="Times New Roman" w:cs="Times New Roman"/>
      <w:kern w:val="1"/>
    </w:rPr>
  </w:style>
  <w:style w:type="paragraph" w:customStyle="1" w:styleId="Listanumerowana1">
    <w:name w:val="Lista numerowana1"/>
    <w:basedOn w:val="Normalny"/>
    <w:pPr>
      <w:tabs>
        <w:tab w:val="left" w:pos="720"/>
      </w:tabs>
      <w:ind w:left="720" w:hanging="363"/>
    </w:pPr>
    <w:rPr>
      <w:rFonts w:ascii="Times New Roman" w:hAnsi="Times New Roman" w:cs="Times New Roman"/>
      <w:szCs w:val="20"/>
    </w:rPr>
  </w:style>
  <w:style w:type="paragraph" w:customStyle="1" w:styleId="Spider-1">
    <w:name w:val="Spider-1"/>
    <w:basedOn w:val="Listanumerowana1"/>
    <w:pPr>
      <w:tabs>
        <w:tab w:val="clear" w:pos="720"/>
        <w:tab w:val="left" w:pos="340"/>
        <w:tab w:val="left" w:pos="4680"/>
      </w:tabs>
      <w:autoSpaceDE w:val="0"/>
      <w:snapToGrid w:val="0"/>
      <w:ind w:left="340" w:hanging="340"/>
      <w:jc w:val="both"/>
    </w:pPr>
    <w:rPr>
      <w:rFonts w:ascii="Arial" w:hAnsi="Arial" w:cs="Arial"/>
      <w:szCs w:val="22"/>
    </w:rPr>
  </w:style>
  <w:style w:type="paragraph" w:customStyle="1" w:styleId="Tekstpodstawowy22">
    <w:name w:val="Tekst podstawowy 22"/>
    <w:basedOn w:val="Normalny"/>
    <w:pPr>
      <w:jc w:val="both"/>
    </w:pPr>
    <w:rPr>
      <w:rFonts w:ascii="Times New Roman" w:hAnsi="Times New Roman" w:cs="Times New Roman"/>
      <w:sz w:val="22"/>
      <w:szCs w:val="20"/>
    </w:rPr>
  </w:style>
  <w:style w:type="paragraph" w:customStyle="1" w:styleId="Tekstpodstawowywcity23">
    <w:name w:val="Tekst podstawowy wcięty 23"/>
    <w:basedOn w:val="Normalny"/>
    <w:pPr>
      <w:ind w:firstLine="567"/>
      <w:jc w:val="both"/>
    </w:pPr>
    <w:rPr>
      <w:rFonts w:ascii="Times New Roman" w:hAnsi="Times New Roman" w:cs="Times New Roman"/>
      <w:i/>
      <w:szCs w:val="20"/>
    </w:rPr>
  </w:style>
  <w:style w:type="paragraph" w:customStyle="1" w:styleId="Zwykytekst1">
    <w:name w:val="Zwykły tekst1"/>
    <w:basedOn w:val="Normalny"/>
    <w:pPr>
      <w:widowControl w:val="0"/>
    </w:pPr>
    <w:rPr>
      <w:rFonts w:ascii="Courier New" w:eastAsia="Lucida Sans Unicode" w:hAnsi="Courier New" w:cs="Courier New"/>
      <w:kern w:val="1"/>
      <w:sz w:val="20"/>
      <w:szCs w:val="20"/>
    </w:rPr>
  </w:style>
  <w:style w:type="paragraph" w:customStyle="1" w:styleId="Legenda1">
    <w:name w:val="Legenda1"/>
    <w:basedOn w:val="Normalny"/>
    <w:next w:val="Normalny"/>
    <w:pPr>
      <w:jc w:val="center"/>
    </w:pPr>
    <w:rPr>
      <w:rFonts w:ascii="Times New Roman" w:hAnsi="Times New Roman" w:cs="Times New Roman"/>
      <w:b/>
      <w:bCs/>
    </w:rPr>
  </w:style>
  <w:style w:type="paragraph" w:customStyle="1" w:styleId="tekst">
    <w:name w:val="tekst"/>
    <w:basedOn w:val="Normalny"/>
    <w:pPr>
      <w:suppressLineNumbers/>
      <w:spacing w:before="60" w:after="60"/>
      <w:jc w:val="both"/>
    </w:pPr>
    <w:rPr>
      <w:rFonts w:ascii="Times New Roman" w:hAnsi="Times New Roman" w:cs="Times New Roman"/>
    </w:rPr>
  </w:style>
  <w:style w:type="paragraph" w:customStyle="1" w:styleId="pkt">
    <w:name w:val="pkt"/>
    <w:basedOn w:val="Normalny"/>
    <w:link w:val="pktZnak"/>
    <w:pPr>
      <w:spacing w:before="60" w:after="60"/>
      <w:ind w:left="851" w:hanging="295"/>
      <w:jc w:val="both"/>
    </w:pPr>
    <w:rPr>
      <w:rFonts w:ascii="Times New Roman" w:hAnsi="Times New Roman" w:cs="Times New Roman"/>
      <w:szCs w:val="20"/>
    </w:rPr>
  </w:style>
  <w:style w:type="paragraph" w:customStyle="1" w:styleId="Tekstpodstawowy23">
    <w:name w:val="Tekst podstawowy 23"/>
    <w:basedOn w:val="Normalny"/>
    <w:pPr>
      <w:widowControl w:val="0"/>
      <w:overflowPunct w:val="0"/>
      <w:autoSpaceDE w:val="0"/>
      <w:ind w:left="993" w:hanging="426"/>
      <w:textAlignment w:val="baseline"/>
    </w:pPr>
    <w:rPr>
      <w:rFonts w:eastAsia="Arial"/>
      <w:sz w:val="22"/>
      <w:szCs w:val="22"/>
    </w:rPr>
  </w:style>
  <w:style w:type="paragraph" w:customStyle="1" w:styleId="WW-Lista2">
    <w:name w:val="WW-Lista 2"/>
    <w:basedOn w:val="Normalny"/>
    <w:pPr>
      <w:numPr>
        <w:numId w:val="23"/>
      </w:numPr>
      <w:spacing w:after="120" w:line="360" w:lineRule="auto"/>
      <w:jc w:val="both"/>
    </w:pPr>
    <w:rPr>
      <w:rFonts w:ascii="Times New Roman" w:hAnsi="Times New Roman" w:cs="Times New Roman"/>
      <w:szCs w:val="20"/>
    </w:rPr>
  </w:style>
  <w:style w:type="paragraph" w:customStyle="1" w:styleId="Tekstpodstawowy32">
    <w:name w:val="Tekst podstawowy 32"/>
    <w:basedOn w:val="Normalny"/>
    <w:pPr>
      <w:spacing w:after="120"/>
    </w:pPr>
    <w:rPr>
      <w:sz w:val="16"/>
      <w:szCs w:val="16"/>
    </w:rPr>
  </w:style>
  <w:style w:type="paragraph" w:customStyle="1" w:styleId="Tekstpodstawowy24">
    <w:name w:val="Tekst podstawowy 24"/>
    <w:basedOn w:val="Normalny"/>
    <w:pPr>
      <w:spacing w:after="120" w:line="480" w:lineRule="auto"/>
    </w:pPr>
  </w:style>
  <w:style w:type="paragraph" w:customStyle="1" w:styleId="pub">
    <w:name w:val="pub"/>
    <w:basedOn w:val="Normalny"/>
    <w:pPr>
      <w:spacing w:before="280" w:after="280"/>
    </w:pPr>
    <w:rPr>
      <w:rFonts w:ascii="Times New Roman" w:hAnsi="Times New Roman" w:cs="Times New Roman"/>
    </w:rPr>
  </w:style>
  <w:style w:type="paragraph" w:customStyle="1" w:styleId="divpoint">
    <w:name w:val="div.point"/>
    <w:pPr>
      <w:widowControl w:val="0"/>
      <w:suppressAutoHyphens/>
      <w:autoSpaceDE w:val="0"/>
      <w:spacing w:line="40" w:lineRule="atLeast"/>
    </w:pPr>
    <w:rPr>
      <w:rFonts w:ascii="Arial" w:hAnsi="Arial" w:cs="Arial"/>
      <w:color w:val="000000"/>
      <w:sz w:val="18"/>
      <w:szCs w:val="18"/>
      <w:lang w:eastAsia="zh-CN"/>
    </w:rPr>
  </w:style>
  <w:style w:type="paragraph" w:customStyle="1" w:styleId="divparagraph">
    <w:name w:val="div.paragraph"/>
    <w:pPr>
      <w:widowControl w:val="0"/>
      <w:suppressAutoHyphens/>
      <w:autoSpaceDE w:val="0"/>
      <w:spacing w:line="40" w:lineRule="atLeast"/>
    </w:pPr>
    <w:rPr>
      <w:rFonts w:ascii="Arial" w:hAnsi="Arial" w:cs="Arial"/>
      <w:color w:val="000000"/>
      <w:sz w:val="18"/>
      <w:szCs w:val="18"/>
      <w:lang w:eastAsia="zh-CN"/>
    </w:rPr>
  </w:style>
  <w:style w:type="paragraph" w:customStyle="1" w:styleId="Domylnie">
    <w:name w:val="Domyślnie"/>
    <w:pPr>
      <w:widowControl w:val="0"/>
      <w:tabs>
        <w:tab w:val="left" w:pos="708"/>
      </w:tabs>
      <w:suppressAutoHyphens/>
      <w:spacing w:after="200" w:line="276" w:lineRule="auto"/>
    </w:pPr>
    <w:rPr>
      <w:rFonts w:ascii="Arial" w:hAnsi="Arial" w:cs="Arial"/>
      <w:sz w:val="24"/>
      <w:szCs w:val="24"/>
      <w:lang w:eastAsia="zh-CN"/>
    </w:rPr>
  </w:style>
  <w:style w:type="paragraph" w:customStyle="1" w:styleId="WW-Tretekstu">
    <w:name w:val="WW-Treść tekstu"/>
    <w:basedOn w:val="Domylnie"/>
    <w:pPr>
      <w:spacing w:after="120"/>
    </w:pPr>
  </w:style>
  <w:style w:type="paragraph" w:customStyle="1" w:styleId="Zwykytekst2">
    <w:name w:val="Zwykły tekst2"/>
    <w:basedOn w:val="Domylnie"/>
    <w:pPr>
      <w:tabs>
        <w:tab w:val="left" w:pos="19247"/>
        <w:tab w:val="left" w:pos="19800"/>
      </w:tabs>
      <w:ind w:left="1800" w:hanging="1800"/>
    </w:pPr>
    <w:rPr>
      <w:rFonts w:ascii="Times New Roman" w:hAnsi="Times New Roman" w:cs="Times New Roman"/>
      <w:szCs w:val="20"/>
    </w:rPr>
  </w:style>
  <w:style w:type="paragraph" w:customStyle="1" w:styleId="WW-header">
    <w:name w:val="WW-header"/>
    <w:basedOn w:val="Normalny"/>
    <w:next w:val="Tekstpodstawowy"/>
    <w:pPr>
      <w:widowControl w:val="0"/>
      <w:tabs>
        <w:tab w:val="center" w:pos="4703"/>
        <w:tab w:val="right" w:pos="9406"/>
      </w:tabs>
    </w:pPr>
    <w:rPr>
      <w:rFonts w:ascii="Times New Roman" w:hAnsi="Times New Roman" w:cs="Times New Roman"/>
    </w:rPr>
  </w:style>
  <w:style w:type="paragraph" w:customStyle="1" w:styleId="Akapitzlist2">
    <w:name w:val="Akapit z listą2"/>
    <w:basedOn w:val="Normalny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Tekstpodstawowy230">
    <w:name w:val="Tekst podstawowy 23"/>
    <w:basedOn w:val="Normalny"/>
    <w:pPr>
      <w:spacing w:after="120" w:line="480" w:lineRule="auto"/>
    </w:p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Tekstblokowy1">
    <w:name w:val="Tekst blokowy1"/>
    <w:basedOn w:val="Normalny"/>
    <w:pPr>
      <w:widowControl w:val="0"/>
    </w:pPr>
    <w:rPr>
      <w:rFonts w:ascii="Times New Roman" w:eastAsia="SimSun" w:hAnsi="Times New Roman" w:cs="Mangal"/>
      <w:kern w:val="1"/>
      <w:lang w:bidi="hi-IN"/>
    </w:rPr>
  </w:style>
  <w:style w:type="paragraph" w:customStyle="1" w:styleId="p">
    <w:name w:val="p"/>
    <w:pPr>
      <w:widowControl w:val="0"/>
      <w:suppressAutoHyphens/>
      <w:autoSpaceDE w:val="0"/>
      <w:spacing w:before="20" w:after="40" w:line="40" w:lineRule="atLeast"/>
      <w:jc w:val="both"/>
    </w:pPr>
    <w:rPr>
      <w:rFonts w:ascii="Arial" w:hAnsi="Arial" w:cs="Arial"/>
      <w:color w:val="000000"/>
      <w:sz w:val="18"/>
      <w:szCs w:val="18"/>
      <w:lang w:eastAsia="zh-CN"/>
    </w:rPr>
  </w:style>
  <w:style w:type="paragraph" w:customStyle="1" w:styleId="w4ustart">
    <w:name w:val="w4ustart"/>
    <w:basedOn w:val="Normalny"/>
    <w:pPr>
      <w:spacing w:before="280" w:after="280"/>
    </w:pPr>
    <w:rPr>
      <w:rFonts w:ascii="Times New Roman" w:hAnsi="Times New Roman" w:cs="Times New Roman"/>
    </w:rPr>
  </w:style>
  <w:style w:type="paragraph" w:customStyle="1" w:styleId="litera">
    <w:name w:val="litera"/>
    <w:basedOn w:val="Normalny"/>
    <w:pPr>
      <w:spacing w:before="280" w:after="280"/>
    </w:pPr>
    <w:rPr>
      <w:rFonts w:ascii="Times New Roman" w:hAnsi="Times New Roman" w:cs="Times New Roman"/>
    </w:rPr>
  </w:style>
  <w:style w:type="paragraph" w:customStyle="1" w:styleId="WW-Tekstpodstawowywcity31">
    <w:name w:val="WW-Tekst podstawowy wcięty 31"/>
    <w:basedOn w:val="Normalny"/>
    <w:pPr>
      <w:ind w:left="-11"/>
    </w:pPr>
    <w:rPr>
      <w:rFonts w:ascii="Times New Roman" w:hAnsi="Times New Roman" w:cs="Times New Roman"/>
      <w:kern w:val="1"/>
      <w:szCs w:val="20"/>
    </w:rPr>
  </w:style>
  <w:style w:type="paragraph" w:customStyle="1" w:styleId="Normal1">
    <w:name w:val="Normal1"/>
    <w:pPr>
      <w:widowControl w:val="0"/>
      <w:suppressAutoHyphens/>
    </w:pPr>
    <w:rPr>
      <w:rFonts w:ascii="Arial" w:eastAsia="Arial Unicode MS" w:hAnsi="Arial" w:cs="Arial"/>
      <w:color w:val="00000A"/>
      <w:sz w:val="24"/>
      <w:szCs w:val="24"/>
      <w:lang w:eastAsia="zh-CN"/>
    </w:rPr>
  </w:style>
  <w:style w:type="paragraph" w:customStyle="1" w:styleId="Normal11">
    <w:name w:val="Normal11"/>
    <w:pPr>
      <w:widowControl w:val="0"/>
      <w:suppressAutoHyphens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western">
    <w:name w:val="western"/>
    <w:basedOn w:val="Normalny"/>
    <w:pPr>
      <w:spacing w:before="100" w:after="119"/>
    </w:pPr>
    <w:rPr>
      <w:rFonts w:eastAsia="Calibri"/>
      <w:color w:val="000000"/>
    </w:rPr>
  </w:style>
  <w:style w:type="paragraph" w:customStyle="1" w:styleId="10">
    <w:name w:val="1"/>
    <w:basedOn w:val="Normalny"/>
  </w:style>
  <w:style w:type="paragraph" w:customStyle="1" w:styleId="spistrescipoziom1">
    <w:name w:val="spis_tresci_poziom_1"/>
    <w:basedOn w:val="Normalny"/>
    <w:pPr>
      <w:numPr>
        <w:numId w:val="15"/>
      </w:numPr>
      <w:spacing w:after="120"/>
      <w:jc w:val="both"/>
    </w:pPr>
    <w:rPr>
      <w:b/>
      <w:sz w:val="20"/>
      <w:szCs w:val="20"/>
    </w:rPr>
  </w:style>
  <w:style w:type="paragraph" w:customStyle="1" w:styleId="spistrescipoziom2">
    <w:name w:val="spis_tresci_poziom_2"/>
    <w:basedOn w:val="Normalny"/>
    <w:pPr>
      <w:tabs>
        <w:tab w:val="num" w:pos="0"/>
      </w:tabs>
      <w:spacing w:after="120"/>
      <w:ind w:left="360" w:hanging="360"/>
      <w:jc w:val="both"/>
    </w:pPr>
    <w:rPr>
      <w:b/>
      <w:sz w:val="20"/>
      <w:szCs w:val="20"/>
      <w:lang w:val="x-none"/>
    </w:rPr>
  </w:style>
  <w:style w:type="paragraph" w:customStyle="1" w:styleId="Tekstpodstawowy25">
    <w:name w:val="Tekst podstawowy 25"/>
    <w:basedOn w:val="Normalny"/>
    <w:pPr>
      <w:spacing w:after="120" w:line="480" w:lineRule="auto"/>
    </w:p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  <w:sz w:val="20"/>
      <w:szCs w:val="20"/>
      <w:lang w:val="x-none"/>
    </w:rPr>
  </w:style>
  <w:style w:type="paragraph" w:customStyle="1" w:styleId="Nagweknr2">
    <w:name w:val="Nagłówek nr 2"/>
    <w:basedOn w:val="Nagwek2"/>
    <w:next w:val="Nagwek2"/>
    <w:pPr>
      <w:keepNext w:val="0"/>
      <w:numPr>
        <w:ilvl w:val="0"/>
        <w:numId w:val="14"/>
      </w:numPr>
      <w:tabs>
        <w:tab w:val="left" w:pos="1068"/>
      </w:tabs>
      <w:spacing w:before="120" w:after="120"/>
      <w:ind w:left="1068" w:firstLine="0"/>
      <w:jc w:val="both"/>
      <w:textAlignment w:val="baseline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Nagweknr3">
    <w:name w:val="Nagłówek nr 3"/>
    <w:basedOn w:val="Nagwek3"/>
    <w:next w:val="Spistreci3"/>
    <w:pPr>
      <w:keepNext w:val="0"/>
      <w:keepLines/>
      <w:numPr>
        <w:ilvl w:val="0"/>
        <w:numId w:val="33"/>
      </w:numPr>
      <w:tabs>
        <w:tab w:val="clear" w:pos="1620"/>
        <w:tab w:val="clear" w:pos="2160"/>
        <w:tab w:val="left" w:pos="1758"/>
      </w:tabs>
      <w:spacing w:before="120" w:after="120"/>
      <w:ind w:left="794" w:hanging="454"/>
      <w:jc w:val="both"/>
      <w:textAlignment w:val="baseline"/>
    </w:pPr>
    <w:rPr>
      <w:rFonts w:ascii="Times New Roman" w:eastAsia="SimSun" w:hAnsi="Times New Roman" w:cs="Times New Roman"/>
      <w:b w:val="0"/>
      <w:color w:val="auto"/>
      <w:kern w:val="1"/>
      <w:sz w:val="24"/>
      <w:szCs w:val="24"/>
      <w:lang w:bidi="hi-IN"/>
    </w:rPr>
  </w:style>
  <w:style w:type="paragraph" w:customStyle="1" w:styleId="N-Lista">
    <w:name w:val="N-Lista"/>
    <w:basedOn w:val="Normalny"/>
    <w:next w:val="Normalny"/>
    <w:pPr>
      <w:numPr>
        <w:numId w:val="18"/>
      </w:numPr>
      <w:ind w:left="1020" w:hanging="340"/>
      <w:jc w:val="both"/>
      <w:textAlignment w:val="baseline"/>
    </w:pPr>
    <w:rPr>
      <w:rFonts w:ascii="Times New Roman" w:hAnsi="Times New Roman" w:cs="Times New Roman"/>
    </w:rPr>
  </w:style>
  <w:style w:type="paragraph" w:customStyle="1" w:styleId="N-Lista2">
    <w:name w:val="N-Lista2"/>
    <w:basedOn w:val="N-Lista"/>
    <w:next w:val="N-Lista"/>
    <w:pPr>
      <w:numPr>
        <w:numId w:val="13"/>
      </w:numPr>
      <w:spacing w:after="120"/>
    </w:pPr>
  </w:style>
  <w:style w:type="paragraph" w:customStyle="1" w:styleId="U-11">
    <w:name w:val="U - 1.1"/>
    <w:basedOn w:val="Normalny"/>
    <w:pPr>
      <w:numPr>
        <w:numId w:val="29"/>
      </w:numPr>
      <w:spacing w:before="120" w:after="120"/>
      <w:ind w:left="794" w:hanging="454"/>
      <w:jc w:val="both"/>
    </w:pPr>
    <w:rPr>
      <w:rFonts w:ascii="Times New Roman" w:hAnsi="Times New Roman" w:cs="Times New Roman"/>
      <w:color w:val="000000"/>
      <w:lang w:val="x-none"/>
    </w:rPr>
  </w:style>
  <w:style w:type="paragraph" w:styleId="Spistreci3">
    <w:name w:val="toc 3"/>
    <w:basedOn w:val="Normalny"/>
    <w:next w:val="Normalny"/>
    <w:pPr>
      <w:ind w:left="480"/>
    </w:pPr>
  </w:style>
  <w:style w:type="paragraph" w:customStyle="1" w:styleId="rozdzia">
    <w:name w:val="rozdział"/>
    <w:basedOn w:val="Normalny"/>
    <w:pPr>
      <w:tabs>
        <w:tab w:val="left" w:pos="0"/>
      </w:tabs>
      <w:spacing w:after="160" w:line="360" w:lineRule="auto"/>
      <w:ind w:left="720" w:hanging="360"/>
    </w:pPr>
    <w:rPr>
      <w:rFonts w:ascii="Calibri" w:hAnsi="Calibri" w:cs="Calibri"/>
      <w:b/>
      <w:bCs/>
      <w:caps/>
      <w:sz w:val="28"/>
      <w:szCs w:val="28"/>
    </w:rPr>
  </w:style>
  <w:style w:type="paragraph" w:customStyle="1" w:styleId="CharChar1CharChar">
    <w:name w:val="Char Char1 Char Char"/>
    <w:basedOn w:val="Normalny"/>
    <w:rPr>
      <w:rFonts w:ascii="Times New Roman" w:hAnsi="Times New Roman" w:cs="Times New Roman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podstawowy27">
    <w:name w:val="Tekst podstawowy 27"/>
    <w:basedOn w:val="Normalny"/>
    <w:pPr>
      <w:suppressAutoHyphens w:val="0"/>
      <w:spacing w:after="120" w:line="480" w:lineRule="auto"/>
    </w:pPr>
  </w:style>
  <w:style w:type="paragraph" w:customStyle="1" w:styleId="Listapunktowana21">
    <w:name w:val="Lista punktowana 21"/>
    <w:basedOn w:val="Normalny"/>
    <w:pPr>
      <w:ind w:left="566" w:hanging="283"/>
      <w:contextualSpacing/>
    </w:pPr>
  </w:style>
  <w:style w:type="paragraph" w:customStyle="1" w:styleId="w5pktart">
    <w:name w:val="w5pktart"/>
    <w:basedOn w:val="Normalny"/>
    <w:pPr>
      <w:suppressAutoHyphens w:val="0"/>
      <w:spacing w:before="280" w:after="280"/>
    </w:pPr>
    <w:rPr>
      <w:rFonts w:ascii="Times New Roman" w:hAnsi="Times New Roman" w:cs="Times New Roman"/>
    </w:rPr>
  </w:style>
  <w:style w:type="paragraph" w:customStyle="1" w:styleId="Tekstkomentarza2">
    <w:name w:val="Tekst komentarza2"/>
    <w:basedOn w:val="Normalny"/>
    <w:rPr>
      <w:sz w:val="20"/>
      <w:szCs w:val="20"/>
    </w:rPr>
  </w:style>
  <w:style w:type="paragraph" w:styleId="Poprawka">
    <w:name w:val="Revision"/>
    <w:pPr>
      <w:suppressAutoHyphens/>
    </w:pPr>
    <w:rPr>
      <w:rFonts w:ascii="Arial" w:hAnsi="Arial" w:cs="Arial"/>
      <w:sz w:val="24"/>
      <w:szCs w:val="24"/>
      <w:lang w:eastAsia="zh-CN"/>
    </w:rPr>
  </w:style>
  <w:style w:type="paragraph" w:customStyle="1" w:styleId="Zwykytekst4">
    <w:name w:val="Zwykły tekst4"/>
    <w:basedOn w:val="Normalny"/>
    <w:pPr>
      <w:tabs>
        <w:tab w:val="left" w:pos="1247"/>
        <w:tab w:val="left" w:pos="1800"/>
      </w:tabs>
      <w:suppressAutoHyphens w:val="0"/>
      <w:ind w:left="1800" w:hanging="1800"/>
    </w:pPr>
    <w:rPr>
      <w:rFonts w:ascii="Times New Roman" w:hAnsi="Times New Roman" w:cs="Times New Roman"/>
      <w:szCs w:val="20"/>
    </w:rPr>
  </w:style>
  <w:style w:type="character" w:styleId="Odwoaniedokomentarza">
    <w:name w:val="annotation reference"/>
    <w:uiPriority w:val="99"/>
    <w:semiHidden/>
    <w:unhideWhenUsed/>
    <w:rsid w:val="0077028A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semiHidden/>
    <w:unhideWhenUsed/>
    <w:rsid w:val="0077028A"/>
    <w:rPr>
      <w:sz w:val="20"/>
      <w:szCs w:val="20"/>
    </w:rPr>
  </w:style>
  <w:style w:type="character" w:customStyle="1" w:styleId="TekstkomentarzaZnak2">
    <w:name w:val="Tekst komentarza Znak2"/>
    <w:link w:val="Tekstkomentarza"/>
    <w:uiPriority w:val="99"/>
    <w:semiHidden/>
    <w:rsid w:val="0077028A"/>
    <w:rPr>
      <w:rFonts w:ascii="Arial" w:hAnsi="Arial" w:cs="Arial"/>
      <w:lang w:eastAsia="zh-CN"/>
    </w:rPr>
  </w:style>
  <w:style w:type="paragraph" w:styleId="Tekstpodstawowy2">
    <w:name w:val="Body Text 2"/>
    <w:basedOn w:val="Normalny"/>
    <w:link w:val="Tekstpodstawowy2Znak2"/>
    <w:uiPriority w:val="99"/>
    <w:semiHidden/>
    <w:unhideWhenUsed/>
    <w:rsid w:val="00402E91"/>
    <w:pPr>
      <w:spacing w:after="120" w:line="480" w:lineRule="auto"/>
    </w:pPr>
  </w:style>
  <w:style w:type="character" w:customStyle="1" w:styleId="Tekstpodstawowy2Znak2">
    <w:name w:val="Tekst podstawowy 2 Znak2"/>
    <w:link w:val="Tekstpodstawowy2"/>
    <w:uiPriority w:val="99"/>
    <w:semiHidden/>
    <w:rsid w:val="00402E91"/>
    <w:rPr>
      <w:rFonts w:ascii="Arial" w:hAnsi="Arial" w:cs="Arial"/>
      <w:sz w:val="24"/>
      <w:szCs w:val="24"/>
      <w:lang w:eastAsia="zh-CN"/>
    </w:rPr>
  </w:style>
  <w:style w:type="table" w:styleId="Tabela-Siatka">
    <w:name w:val="Table Grid"/>
    <w:basedOn w:val="Standardowy"/>
    <w:uiPriority w:val="99"/>
    <w:rsid w:val="007278B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1">
    <w:name w:val="Nagłówek Znak1"/>
    <w:aliases w:val="Nagłówek strony Znak1,Nagłówek strony1 Znak1,Nagłówek strony11 Znak1"/>
    <w:link w:val="Nagwek"/>
    <w:rsid w:val="009D74F2"/>
    <w:rPr>
      <w:rFonts w:ascii="Arial" w:hAnsi="Arial" w:cs="Arial"/>
      <w:sz w:val="24"/>
      <w:szCs w:val="24"/>
      <w:lang w:eastAsia="zh-CN"/>
    </w:rPr>
  </w:style>
  <w:style w:type="paragraph" w:styleId="Akapitzlist">
    <w:name w:val="List Paragraph"/>
    <w:aliases w:val="T_SZ_List Paragraph,Akapit z listą 1,Akapit z listą3,Akapit z listą31,Odstavec,Akapit z listą BS,Akapit z listą4,Nagłowek 3,Kolorowa lista — akcent 11,Dot pt,F5 List Paragraph,Recommendation,List Paragraph11,lp1"/>
    <w:basedOn w:val="Normalny"/>
    <w:uiPriority w:val="34"/>
    <w:qFormat/>
    <w:rsid w:val="006E136F"/>
    <w:pPr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pl-PL"/>
    </w:rPr>
  </w:style>
  <w:style w:type="character" w:customStyle="1" w:styleId="pktZnak">
    <w:name w:val="pkt Znak"/>
    <w:link w:val="pkt"/>
    <w:locked/>
    <w:rsid w:val="002653E2"/>
    <w:rPr>
      <w:sz w:val="24"/>
      <w:lang w:eastAsia="zh-CN"/>
    </w:rPr>
  </w:style>
  <w:style w:type="character" w:styleId="Odwoanieprzypisudolnego">
    <w:name w:val="footnote reference"/>
    <w:uiPriority w:val="99"/>
    <w:rsid w:val="00B132D1"/>
    <w:rPr>
      <w:rFonts w:cs="Times New Roman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6EFCC-ACFD-4C9E-B5A5-330E8259B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gosiamaj</dc:creator>
  <cp:keywords/>
  <cp:lastModifiedBy>Marta Gaik</cp:lastModifiedBy>
  <cp:revision>3</cp:revision>
  <cp:lastPrinted>2022-04-21T09:05:00Z</cp:lastPrinted>
  <dcterms:created xsi:type="dcterms:W3CDTF">2025-11-17T16:38:00Z</dcterms:created>
  <dcterms:modified xsi:type="dcterms:W3CDTF">2025-11-20T12:28:00Z</dcterms:modified>
</cp:coreProperties>
</file>